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C77C110" w14:textId="77777777" w:rsidR="00AA019D" w:rsidRPr="00C13C43" w:rsidRDefault="00A132F1" w:rsidP="00AA019D">
      <w:pPr>
        <w:tabs>
          <w:tab w:val="right" w:pos="9072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39363251" w14:textId="77777777" w:rsidR="00AA019D" w:rsidRPr="00C13C43" w:rsidRDefault="00AA019D" w:rsidP="00AA019D">
      <w:pPr>
        <w:tabs>
          <w:tab w:val="right" w:pos="9072"/>
        </w:tabs>
        <w:jc w:val="both"/>
        <w:rPr>
          <w:rFonts w:eastAsia="Arial Unicode MS"/>
          <w:sz w:val="20"/>
          <w:szCs w:val="20"/>
        </w:rPr>
      </w:pPr>
      <w:r w:rsidRPr="00C13C43">
        <w:rPr>
          <w:sz w:val="20"/>
          <w:szCs w:val="20"/>
        </w:rPr>
        <w:tab/>
        <w:t xml:space="preserve">Załącznik nr </w:t>
      </w:r>
      <w:r w:rsidR="00845BEF">
        <w:rPr>
          <w:sz w:val="20"/>
          <w:szCs w:val="20"/>
        </w:rPr>
        <w:t>4</w:t>
      </w:r>
      <w:r w:rsidR="00A057AA">
        <w:rPr>
          <w:sz w:val="20"/>
          <w:szCs w:val="20"/>
        </w:rPr>
        <w:t xml:space="preserve"> do Zapytania ofertowego</w:t>
      </w:r>
    </w:p>
    <w:p w14:paraId="6F352D68" w14:textId="77777777" w:rsidR="00AA019D" w:rsidRPr="00BD7083" w:rsidRDefault="00AA019D" w:rsidP="00AA019D">
      <w:pPr>
        <w:jc w:val="center"/>
        <w:rPr>
          <w:rFonts w:eastAsia="Arial Unicode MS"/>
        </w:rPr>
      </w:pPr>
    </w:p>
    <w:p w14:paraId="661BE2C5" w14:textId="77777777" w:rsidR="00F85F0F" w:rsidRDefault="00F85F0F" w:rsidP="00EE3C9D">
      <w:pPr>
        <w:rPr>
          <w:rFonts w:eastAsia="Arial Unicode MS"/>
          <w:b/>
          <w:spacing w:val="50"/>
          <w:sz w:val="28"/>
          <w:szCs w:val="28"/>
        </w:rPr>
      </w:pPr>
    </w:p>
    <w:p w14:paraId="56D7804C" w14:textId="77777777" w:rsidR="00F85F0F" w:rsidRDefault="00F85F0F" w:rsidP="00AA019D">
      <w:pPr>
        <w:jc w:val="center"/>
        <w:rPr>
          <w:rFonts w:eastAsia="Arial Unicode MS"/>
          <w:b/>
          <w:spacing w:val="50"/>
          <w:sz w:val="28"/>
          <w:szCs w:val="28"/>
        </w:rPr>
      </w:pPr>
    </w:p>
    <w:p w14:paraId="2461D08F" w14:textId="77777777" w:rsidR="004377E5" w:rsidRPr="00713D07" w:rsidRDefault="004377E5" w:rsidP="004377E5"/>
    <w:p w14:paraId="578AB578" w14:textId="77777777" w:rsidR="00FF6738" w:rsidRDefault="00FF6738" w:rsidP="00FF6738">
      <w:pPr>
        <w:spacing w:line="259" w:lineRule="auto"/>
        <w:jc w:val="center"/>
        <w:rPr>
          <w:b/>
          <w:spacing w:val="40"/>
        </w:rPr>
      </w:pPr>
      <w:r w:rsidRPr="00713D07">
        <w:rPr>
          <w:b/>
          <w:spacing w:val="40"/>
        </w:rPr>
        <w:t>OŚWIADCZENIE</w:t>
      </w:r>
    </w:p>
    <w:p w14:paraId="7F60AD48" w14:textId="77777777" w:rsidR="00EE3C9D" w:rsidRPr="00713D07" w:rsidRDefault="00EE3C9D" w:rsidP="00FF6738">
      <w:pPr>
        <w:spacing w:line="259" w:lineRule="auto"/>
        <w:jc w:val="center"/>
        <w:rPr>
          <w:b/>
          <w:spacing w:val="40"/>
        </w:rPr>
      </w:pPr>
      <w:r>
        <w:rPr>
          <w:b/>
          <w:spacing w:val="40"/>
        </w:rPr>
        <w:t>o spełnieniu warunków udziału w postępowaniu</w:t>
      </w:r>
    </w:p>
    <w:p w14:paraId="3AE4AA8D" w14:textId="77777777" w:rsidR="00FF6738" w:rsidRDefault="00FF6738" w:rsidP="00FF6738"/>
    <w:p w14:paraId="716FC5C0" w14:textId="77777777" w:rsidR="00FF6738" w:rsidRPr="00713D07" w:rsidRDefault="00FF6738" w:rsidP="00FF6738"/>
    <w:p w14:paraId="6802517B" w14:textId="0FC84AFE" w:rsidR="00A93D38" w:rsidRDefault="00FF6738" w:rsidP="00A93D38">
      <w:pPr>
        <w:jc w:val="both"/>
      </w:pPr>
      <w:r w:rsidRPr="00CE1F68">
        <w:t>Składając ofertę w postępowaniu o udzielenie zamówienia prowadzonym w trybie zapytania</w:t>
      </w:r>
      <w:r>
        <w:t xml:space="preserve"> ofertowego</w:t>
      </w:r>
      <w:r w:rsidR="00D425FB">
        <w:t xml:space="preserve"> nr </w:t>
      </w:r>
      <w:r w:rsidR="00B7761A">
        <w:t>4</w:t>
      </w:r>
      <w:r w:rsidR="00D425FB">
        <w:t>/PM/UE/</w:t>
      </w:r>
      <w:r w:rsidR="00F20001">
        <w:t xml:space="preserve">2026 </w:t>
      </w:r>
      <w:r w:rsidR="00F20001" w:rsidRPr="00CE1F68">
        <w:t>pn.</w:t>
      </w:r>
      <w:r w:rsidR="00F708BA" w:rsidRPr="00F708BA">
        <w:rPr>
          <w:b/>
          <w:bCs/>
        </w:rPr>
        <w:t xml:space="preserve"> „</w:t>
      </w:r>
      <w:r w:rsidR="00B7761A" w:rsidRPr="00B7761A">
        <w:rPr>
          <w:b/>
          <w:bCs/>
        </w:rPr>
        <w:t>Wykonanie instalacji wewnętrznych w budynku centrum badawczo-rozwojowego</w:t>
      </w:r>
      <w:r w:rsidR="00F708BA" w:rsidRPr="00F708BA">
        <w:rPr>
          <w:b/>
          <w:bCs/>
        </w:rPr>
        <w:t>”</w:t>
      </w:r>
      <w:r w:rsidR="00F708BA" w:rsidRPr="00F708BA">
        <w:t xml:space="preserve"> </w:t>
      </w:r>
      <w:r w:rsidR="00A93D38">
        <w:t xml:space="preserve">ja, niżej podpisany </w:t>
      </w:r>
    </w:p>
    <w:p w14:paraId="3BFCC9E7" w14:textId="77777777" w:rsidR="00A93D38" w:rsidRDefault="00A93D38" w:rsidP="00A93D38">
      <w:pPr>
        <w:jc w:val="both"/>
      </w:pPr>
    </w:p>
    <w:p w14:paraId="6BDA842C" w14:textId="77777777" w:rsidR="00A93D38" w:rsidRDefault="00A93D38" w:rsidP="00A93D38">
      <w:pPr>
        <w:jc w:val="both"/>
      </w:pPr>
      <w:r>
        <w:t>…………………………………………………………………..………….……………….................</w:t>
      </w:r>
    </w:p>
    <w:p w14:paraId="390D8359" w14:textId="77777777" w:rsidR="00A93D38" w:rsidRDefault="00A93D38" w:rsidP="00A93D38">
      <w:pPr>
        <w:jc w:val="center"/>
      </w:pPr>
      <w:r>
        <w:t>(imię i nazwisko osoby upoważnionej do reprezentowania Oferenta)</w:t>
      </w:r>
    </w:p>
    <w:p w14:paraId="5674AE72" w14:textId="77777777" w:rsidR="00A93D38" w:rsidRDefault="00A93D38" w:rsidP="00A93D38">
      <w:pPr>
        <w:jc w:val="both"/>
      </w:pPr>
    </w:p>
    <w:p w14:paraId="55551F55" w14:textId="77777777" w:rsidR="00A93D38" w:rsidRDefault="00A93D38" w:rsidP="00A93D38">
      <w:pPr>
        <w:jc w:val="both"/>
      </w:pPr>
      <w:r>
        <w:t xml:space="preserve">działając w imieniu i na rzecz </w:t>
      </w:r>
    </w:p>
    <w:p w14:paraId="3D9FEA81" w14:textId="77777777" w:rsidR="00A93D38" w:rsidRDefault="00A93D38" w:rsidP="00A93D38">
      <w:pPr>
        <w:jc w:val="both"/>
      </w:pPr>
    </w:p>
    <w:p w14:paraId="3AF41C8C" w14:textId="77777777" w:rsidR="00A93D38" w:rsidRDefault="00A93D38" w:rsidP="00A93D38">
      <w:pPr>
        <w:jc w:val="both"/>
      </w:pPr>
      <w:r>
        <w:t>………………………………………………………………………………………………................</w:t>
      </w:r>
    </w:p>
    <w:p w14:paraId="41F7FDDA" w14:textId="77777777" w:rsidR="00A93D38" w:rsidRDefault="00A93D38" w:rsidP="00A93D38">
      <w:pPr>
        <w:jc w:val="center"/>
      </w:pPr>
      <w:r>
        <w:t>(nazwa Oferenta)</w:t>
      </w:r>
    </w:p>
    <w:p w14:paraId="61D2699D" w14:textId="77777777" w:rsidR="00A93D38" w:rsidRDefault="00A93D38" w:rsidP="00A93D38">
      <w:pPr>
        <w:jc w:val="both"/>
      </w:pPr>
    </w:p>
    <w:p w14:paraId="602A8892" w14:textId="77777777" w:rsidR="00762031" w:rsidRDefault="00FF6738" w:rsidP="00CB6096">
      <w:pPr>
        <w:jc w:val="both"/>
      </w:pPr>
      <w:r w:rsidRPr="00CE1F68">
        <w:t xml:space="preserve">niniejszym oświadczam, że </w:t>
      </w:r>
      <w:r>
        <w:t>spełniamy warunki udziału w przedmiotowym zapytaniu ofertowym</w:t>
      </w:r>
      <w:r w:rsidR="00762031">
        <w:t xml:space="preserve">, </w:t>
      </w:r>
      <w:r w:rsidR="00A93D38">
        <w:br/>
      </w:r>
      <w:r w:rsidR="00762031">
        <w:t>w tym:</w:t>
      </w:r>
    </w:p>
    <w:p w14:paraId="5AC62F64" w14:textId="77777777" w:rsidR="00762031" w:rsidRDefault="00762031" w:rsidP="00CB6096">
      <w:pPr>
        <w:jc w:val="both"/>
      </w:pPr>
    </w:p>
    <w:p w14:paraId="0014EDD1" w14:textId="77777777" w:rsidR="007D14E4" w:rsidRDefault="007D14E4" w:rsidP="007D14E4">
      <w:pPr>
        <w:numPr>
          <w:ilvl w:val="0"/>
          <w:numId w:val="26"/>
        </w:numPr>
        <w:jc w:val="both"/>
      </w:pPr>
      <w:r>
        <w:t>Wyrażamy zgodę na przetwarzanie danych osobowych w zakresie niezbędnym do zrealizowania zamówienia.</w:t>
      </w:r>
    </w:p>
    <w:p w14:paraId="3DF42046" w14:textId="77777777" w:rsidR="000A59E7" w:rsidRDefault="00A93D38" w:rsidP="00A93D38">
      <w:pPr>
        <w:numPr>
          <w:ilvl w:val="0"/>
          <w:numId w:val="26"/>
        </w:numPr>
        <w:jc w:val="both"/>
        <w:rPr>
          <w:bCs/>
          <w:color w:val="000000"/>
        </w:rPr>
      </w:pPr>
      <w:r w:rsidRPr="00A93D38">
        <w:rPr>
          <w:bCs/>
          <w:color w:val="000000"/>
        </w:rPr>
        <w:t>Posiadamy uprawnienia do wykonywania działalności lub czynności</w:t>
      </w:r>
      <w:r w:rsidR="000A59E7">
        <w:rPr>
          <w:bCs/>
          <w:color w:val="000000"/>
        </w:rPr>
        <w:t xml:space="preserve"> </w:t>
      </w:r>
      <w:proofErr w:type="spellStart"/>
      <w:r w:rsidR="000A59E7">
        <w:rPr>
          <w:bCs/>
          <w:color w:val="000000"/>
        </w:rPr>
        <w:t>tj</w:t>
      </w:r>
      <w:proofErr w:type="spellEnd"/>
      <w:r w:rsidR="000A59E7">
        <w:rPr>
          <w:bCs/>
          <w:color w:val="000000"/>
        </w:rPr>
        <w:t>:</w:t>
      </w:r>
    </w:p>
    <w:p w14:paraId="598703DB" w14:textId="77777777" w:rsidR="000A59E7" w:rsidRPr="000A59E7" w:rsidRDefault="000A59E7" w:rsidP="000A59E7">
      <w:pPr>
        <w:numPr>
          <w:ilvl w:val="1"/>
          <w:numId w:val="26"/>
        </w:numPr>
        <w:jc w:val="both"/>
        <w:rPr>
          <w:bCs/>
          <w:color w:val="000000"/>
        </w:rPr>
      </w:pPr>
      <w:r>
        <w:rPr>
          <w:bCs/>
          <w:color w:val="000000"/>
        </w:rPr>
        <w:t>prowadzimy c</w:t>
      </w:r>
      <w:r w:rsidRPr="000A59E7">
        <w:rPr>
          <w:bCs/>
          <w:color w:val="000000"/>
        </w:rPr>
        <w:t>zynn</w:t>
      </w:r>
      <w:r>
        <w:rPr>
          <w:bCs/>
          <w:color w:val="000000"/>
        </w:rPr>
        <w:t>ą</w:t>
      </w:r>
      <w:r w:rsidRPr="000A59E7">
        <w:rPr>
          <w:bCs/>
          <w:color w:val="000000"/>
        </w:rPr>
        <w:t xml:space="preserve"> działalnoś</w:t>
      </w:r>
      <w:r>
        <w:rPr>
          <w:bCs/>
          <w:color w:val="000000"/>
        </w:rPr>
        <w:t>ć</w:t>
      </w:r>
      <w:r w:rsidRPr="000A59E7">
        <w:rPr>
          <w:bCs/>
          <w:color w:val="000000"/>
        </w:rPr>
        <w:t xml:space="preserve"> gospodarczej (aktywny wpis w CEIDG lub KRS) oraz posiada</w:t>
      </w:r>
      <w:r>
        <w:rPr>
          <w:bCs/>
          <w:color w:val="000000"/>
        </w:rPr>
        <w:t>my</w:t>
      </w:r>
      <w:r w:rsidRPr="000A59E7">
        <w:rPr>
          <w:bCs/>
          <w:color w:val="000000"/>
        </w:rPr>
        <w:t xml:space="preserve"> uprawnie</w:t>
      </w:r>
      <w:r>
        <w:rPr>
          <w:bCs/>
          <w:color w:val="000000"/>
        </w:rPr>
        <w:t>nia</w:t>
      </w:r>
      <w:r w:rsidRPr="000A59E7">
        <w:rPr>
          <w:bCs/>
          <w:color w:val="000000"/>
        </w:rPr>
        <w:t xml:space="preserve"> do wykonywania działalności polegającej na sprzedaży przedmiotu zapytania ofertowego. </w:t>
      </w:r>
    </w:p>
    <w:p w14:paraId="2BABDBA6" w14:textId="77777777" w:rsidR="00A93D38" w:rsidRPr="00A93D38" w:rsidRDefault="000A59E7" w:rsidP="000A59E7">
      <w:pPr>
        <w:numPr>
          <w:ilvl w:val="1"/>
          <w:numId w:val="26"/>
        </w:numPr>
        <w:jc w:val="both"/>
        <w:rPr>
          <w:bCs/>
          <w:color w:val="000000"/>
        </w:rPr>
      </w:pPr>
      <w:r>
        <w:rPr>
          <w:bCs/>
          <w:color w:val="000000"/>
        </w:rPr>
        <w:t>w</w:t>
      </w:r>
      <w:r w:rsidRPr="000A59E7">
        <w:rPr>
          <w:bCs/>
          <w:color w:val="000000"/>
        </w:rPr>
        <w:t>obec Oferenta nie otwarto likwidacji ani nie ogłoszono upadłości</w:t>
      </w:r>
      <w:r w:rsidR="00A93D38" w:rsidRPr="00A93D38">
        <w:rPr>
          <w:bCs/>
          <w:color w:val="000000"/>
        </w:rPr>
        <w:t>.</w:t>
      </w:r>
    </w:p>
    <w:p w14:paraId="7B164924" w14:textId="77777777" w:rsidR="00253E7D" w:rsidRPr="00253E7D" w:rsidRDefault="00A93D38" w:rsidP="00253E7D">
      <w:pPr>
        <w:numPr>
          <w:ilvl w:val="0"/>
          <w:numId w:val="26"/>
        </w:numPr>
        <w:jc w:val="both"/>
        <w:rPr>
          <w:bCs/>
          <w:color w:val="000000"/>
        </w:rPr>
      </w:pPr>
      <w:r w:rsidRPr="00A93D38">
        <w:rPr>
          <w:bCs/>
          <w:color w:val="000000"/>
        </w:rPr>
        <w:t>Znajdujemy się w sytuacji ekonomicznej i finansowej zapewniającej wykonanie zamówienia</w:t>
      </w:r>
      <w:r w:rsidR="00253E7D">
        <w:rPr>
          <w:bCs/>
          <w:color w:val="000000"/>
        </w:rPr>
        <w:t xml:space="preserve"> </w:t>
      </w:r>
      <w:r w:rsidR="00253E7D" w:rsidRPr="00253E7D">
        <w:rPr>
          <w:bCs/>
          <w:color w:val="000000"/>
        </w:rPr>
        <w:t>na potwierdzenie czego załączamy:</w:t>
      </w:r>
    </w:p>
    <w:p w14:paraId="2100E21E" w14:textId="77777777" w:rsidR="00253E7D" w:rsidRPr="00253E7D" w:rsidRDefault="00253E7D" w:rsidP="00253E7D">
      <w:pPr>
        <w:numPr>
          <w:ilvl w:val="1"/>
          <w:numId w:val="26"/>
        </w:numPr>
        <w:jc w:val="both"/>
        <w:rPr>
          <w:bCs/>
          <w:color w:val="000000"/>
        </w:rPr>
      </w:pPr>
      <w:r w:rsidRPr="00253E7D">
        <w:rPr>
          <w:bCs/>
          <w:color w:val="000000"/>
        </w:rPr>
        <w:t>Zaświadczenie właściwego naczelnika urzędu skarbowego potwierdzające, że Wykonawca nie zalega z opłacaniem podatków, wystawionym nie wcześniej niż 3 miesiące przed upływem terminu składania ofert, lub inny dokument potwierdzający, że Wykonawca zawarł porozumienie z właściwym organem podatkowym w sprawie spłat tych należności wraz z ewentualnymi odsetkami lub grzywnami, w szczególności uzyskał przewidziane prawem zwolnienie, odroczenie lub rozłożenie na raty zaległych płatności lub wstrzymanie w całości wykonania decyzji właściwego organu;</w:t>
      </w:r>
    </w:p>
    <w:p w14:paraId="39EF4C13" w14:textId="77777777" w:rsidR="00253E7D" w:rsidRPr="00253E7D" w:rsidRDefault="00253E7D" w:rsidP="00253E7D">
      <w:pPr>
        <w:numPr>
          <w:ilvl w:val="1"/>
          <w:numId w:val="26"/>
        </w:numPr>
        <w:jc w:val="both"/>
        <w:rPr>
          <w:bCs/>
          <w:color w:val="000000"/>
        </w:rPr>
      </w:pPr>
      <w:r w:rsidRPr="00253E7D">
        <w:rPr>
          <w:bCs/>
          <w:color w:val="000000"/>
        </w:rPr>
        <w:t>Zaświadczenie właściwej terenowej jednostki organizacyjnej Zakładu Ubezpieczeń Społecznych lub Kasy Rolniczego Ubezpieczenia Społecznego, potwierdzające, że Wykonawca nie zalega z opłacaniem składek na ubezpieczenia społeczne lub zdrowotne, wystawionym nie wcześniej niż 3 miesiące przed upływem terminu składania ofert, lub inny dokument potwierdzający, że Wykonawca zawarł porozumienie z właściwym organem w sprawie spłat tych należności wraz z ewentualnymi odsetkami lub grzywnami, w szczególności uzyskał przewidziane prawem zwolnienie, odroczenie lub rozłożenie na raty zaległych płatności lub wstrzymanie w całości wykonania decyzji właściwego organu.</w:t>
      </w:r>
    </w:p>
    <w:p w14:paraId="2C465111" w14:textId="3B8E95CE" w:rsidR="00253E7D" w:rsidRPr="00253E7D" w:rsidRDefault="00253E7D" w:rsidP="00253E7D">
      <w:pPr>
        <w:numPr>
          <w:ilvl w:val="1"/>
          <w:numId w:val="26"/>
        </w:numPr>
        <w:jc w:val="both"/>
        <w:rPr>
          <w:bCs/>
          <w:color w:val="000000"/>
        </w:rPr>
      </w:pPr>
      <w:r w:rsidRPr="00253E7D">
        <w:rPr>
          <w:bCs/>
          <w:color w:val="000000"/>
        </w:rPr>
        <w:lastRenderedPageBreak/>
        <w:t xml:space="preserve">Potwierdzenie posiadania ubezpieczenia od odpowiedzialności cywilnej w zakresie prowadzonej działalności związanej z przedmiotem zamówienia na sumę gwarancyjną nie niższą niż </w:t>
      </w:r>
      <w:r w:rsidR="00071B31">
        <w:rPr>
          <w:bCs/>
          <w:color w:val="000000"/>
        </w:rPr>
        <w:t>2 0</w:t>
      </w:r>
      <w:r w:rsidRPr="00253E7D">
        <w:rPr>
          <w:bCs/>
          <w:color w:val="000000"/>
        </w:rPr>
        <w:t>00 000 PLN</w:t>
      </w:r>
      <w:r w:rsidR="000A59E7" w:rsidRPr="00253E7D">
        <w:rPr>
          <w:rStyle w:val="Odwoanieprzypisudolnego"/>
        </w:rPr>
        <w:footnoteReference w:id="1"/>
      </w:r>
      <w:r w:rsidR="000A59E7" w:rsidRPr="00253E7D">
        <w:t>.</w:t>
      </w:r>
    </w:p>
    <w:p w14:paraId="20A0BCB0" w14:textId="77777777" w:rsidR="00762031" w:rsidRPr="00A93D38" w:rsidRDefault="00762031" w:rsidP="00762031">
      <w:pPr>
        <w:numPr>
          <w:ilvl w:val="0"/>
          <w:numId w:val="26"/>
        </w:numPr>
        <w:jc w:val="both"/>
      </w:pPr>
      <w:r>
        <w:rPr>
          <w:bCs/>
          <w:color w:val="000000"/>
        </w:rPr>
        <w:t>P</w:t>
      </w:r>
      <w:r w:rsidRPr="002C585B">
        <w:rPr>
          <w:bCs/>
          <w:color w:val="000000"/>
        </w:rPr>
        <w:t>osiad</w:t>
      </w:r>
      <w:r w:rsidR="00A93D38" w:rsidRPr="00A93D38">
        <w:rPr>
          <w:bCs/>
          <w:color w:val="000000"/>
        </w:rPr>
        <w:t>amy</w:t>
      </w:r>
      <w:r w:rsidRPr="002C585B">
        <w:rPr>
          <w:bCs/>
          <w:color w:val="000000"/>
        </w:rPr>
        <w:t xml:space="preserve"> </w:t>
      </w:r>
      <w:r w:rsidR="000A59E7">
        <w:rPr>
          <w:bCs/>
          <w:color w:val="000000"/>
        </w:rPr>
        <w:t>p</w:t>
      </w:r>
      <w:r w:rsidR="000A59E7" w:rsidRPr="000A59E7">
        <w:rPr>
          <w:bCs/>
          <w:color w:val="000000"/>
        </w:rPr>
        <w:t xml:space="preserve">otencjał techniczny </w:t>
      </w:r>
      <w:r w:rsidR="000A59E7">
        <w:rPr>
          <w:bCs/>
          <w:color w:val="000000"/>
        </w:rPr>
        <w:t xml:space="preserve">niezbędny </w:t>
      </w:r>
      <w:r w:rsidRPr="002C585B">
        <w:rPr>
          <w:bCs/>
          <w:color w:val="000000"/>
        </w:rPr>
        <w:t>do wykonania przedmiotu zamówienia</w:t>
      </w:r>
      <w:r w:rsidR="007D14E4">
        <w:rPr>
          <w:bCs/>
          <w:color w:val="000000"/>
        </w:rPr>
        <w:t xml:space="preserve"> i </w:t>
      </w:r>
      <w:r w:rsidR="007D14E4" w:rsidRPr="007D14E4">
        <w:rPr>
          <w:bCs/>
          <w:color w:val="000000"/>
        </w:rPr>
        <w:t>dostarczy</w:t>
      </w:r>
      <w:r w:rsidR="007D14E4">
        <w:rPr>
          <w:bCs/>
          <w:color w:val="000000"/>
        </w:rPr>
        <w:t>my</w:t>
      </w:r>
      <w:r w:rsidR="007D14E4" w:rsidRPr="007D14E4">
        <w:rPr>
          <w:bCs/>
          <w:color w:val="000000"/>
        </w:rPr>
        <w:t xml:space="preserve"> własnym staraniem i na własny koszt wszelkie urządzenia niezbędne do realizacji robót.</w:t>
      </w:r>
    </w:p>
    <w:p w14:paraId="55E8EB99" w14:textId="4BED4935" w:rsidR="00423A1D" w:rsidRDefault="00F62DA8" w:rsidP="00423A1D">
      <w:pPr>
        <w:numPr>
          <w:ilvl w:val="0"/>
          <w:numId w:val="26"/>
        </w:numPr>
        <w:jc w:val="both"/>
      </w:pPr>
      <w:r w:rsidRPr="00253E7D">
        <w:t>Posiad</w:t>
      </w:r>
      <w:r w:rsidRPr="00253E7D">
        <w:rPr>
          <w:bCs/>
          <w:color w:val="000000"/>
        </w:rPr>
        <w:t>amy</w:t>
      </w:r>
      <w:r w:rsidRPr="00253E7D">
        <w:t xml:space="preserve"> odpowiednią wiedzę i doświadczenie: w okresie 3 lat przed upływem terminu składania ofert, a jeżeli okres prowadzenia działalności jest krótszy – w tym okresie: zrealizowania </w:t>
      </w:r>
      <w:r w:rsidR="002F0ADE">
        <w:t xml:space="preserve">co najmniej </w:t>
      </w:r>
      <w:r w:rsidRPr="00253E7D">
        <w:t>2 (dwóch) zamówień odpowiadających</w:t>
      </w:r>
      <w:r>
        <w:t xml:space="preserve"> swoim rodzajem </w:t>
      </w:r>
      <w:r w:rsidR="002F0ADE">
        <w:t>prac tj. wykonanie instalacji technologicznych dla przemysłu</w:t>
      </w:r>
      <w:r>
        <w:t xml:space="preserve"> - stanowiącym przedmiot zamówienia</w:t>
      </w:r>
      <w:r w:rsidRPr="00C44C1B">
        <w:t xml:space="preserve"> o wartości </w:t>
      </w:r>
      <w:r w:rsidR="002F0ADE">
        <w:t>co najmniej</w:t>
      </w:r>
      <w:r w:rsidRPr="00C44C1B">
        <w:t xml:space="preserve"> </w:t>
      </w:r>
      <w:r w:rsidR="002F0ADE">
        <w:t>6</w:t>
      </w:r>
      <w:r w:rsidRPr="00C44C1B">
        <w:t xml:space="preserve"> 000 000,00 zł brutto </w:t>
      </w:r>
      <w:r w:rsidR="002F0ADE">
        <w:t>z uwzględnieniem zamówień/referencji jednostkowych nie mniejszych niż 1 000 000,00 zł brutto</w:t>
      </w:r>
      <w:r w:rsidR="00347681">
        <w:t>,</w:t>
      </w:r>
      <w:r w:rsidR="002F0ADE">
        <w:t xml:space="preserve"> </w:t>
      </w:r>
      <w:r w:rsidRPr="00C44C1B">
        <w:t>w  tym  również  w  ramach  działalności</w:t>
      </w:r>
      <w:r>
        <w:t xml:space="preserve"> </w:t>
      </w:r>
      <w:r w:rsidRPr="00C44C1B">
        <w:t>jego  jednostek powiązanych</w:t>
      </w:r>
      <w:r>
        <w:t>, zgodnie z poniższym wykazem</w:t>
      </w:r>
      <w:r w:rsidR="00423A1D">
        <w:t>:</w:t>
      </w:r>
    </w:p>
    <w:p w14:paraId="63A31E41" w14:textId="77777777" w:rsidR="00423A1D" w:rsidRDefault="00423A1D" w:rsidP="00423A1D">
      <w:pPr>
        <w:jc w:val="both"/>
      </w:pPr>
    </w:p>
    <w:tbl>
      <w:tblPr>
        <w:tblW w:w="6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2507"/>
        <w:gridCol w:w="1356"/>
        <w:gridCol w:w="2056"/>
      </w:tblGrid>
      <w:tr w:rsidR="00B7761A" w14:paraId="143FB809" w14:textId="77777777" w:rsidTr="002F0ADE">
        <w:trPr>
          <w:trHeight w:val="307"/>
          <w:jc w:val="center"/>
        </w:trPr>
        <w:tc>
          <w:tcPr>
            <w:tcW w:w="603" w:type="dxa"/>
          </w:tcPr>
          <w:p w14:paraId="03CC7D02" w14:textId="77777777" w:rsidR="00B7761A" w:rsidRDefault="00B7761A" w:rsidP="007576F2">
            <w:pPr>
              <w:jc w:val="center"/>
            </w:pPr>
            <w:r>
              <w:t>L.p.</w:t>
            </w:r>
          </w:p>
        </w:tc>
        <w:tc>
          <w:tcPr>
            <w:tcW w:w="2507" w:type="dxa"/>
          </w:tcPr>
          <w:p w14:paraId="56E45D96" w14:textId="2EC480CB" w:rsidR="00B7761A" w:rsidRDefault="00B7761A" w:rsidP="007576F2">
            <w:pPr>
              <w:jc w:val="both"/>
            </w:pPr>
            <w:r>
              <w:t xml:space="preserve">Przedmiot zamówienia </w:t>
            </w:r>
          </w:p>
        </w:tc>
        <w:tc>
          <w:tcPr>
            <w:tcW w:w="1356" w:type="dxa"/>
          </w:tcPr>
          <w:p w14:paraId="6E006DA6" w14:textId="77777777" w:rsidR="00B7761A" w:rsidRDefault="00B7761A" w:rsidP="007576F2">
            <w:pPr>
              <w:jc w:val="both"/>
            </w:pPr>
            <w:r>
              <w:t>Rok wykonania prac</w:t>
            </w:r>
          </w:p>
        </w:tc>
        <w:tc>
          <w:tcPr>
            <w:tcW w:w="2056" w:type="dxa"/>
          </w:tcPr>
          <w:p w14:paraId="217B5A30" w14:textId="77777777" w:rsidR="00B7761A" w:rsidRDefault="00B7761A" w:rsidP="007576F2">
            <w:pPr>
              <w:jc w:val="both"/>
            </w:pPr>
            <w:r>
              <w:t>Zlecający/Inwestor</w:t>
            </w:r>
          </w:p>
        </w:tc>
      </w:tr>
      <w:tr w:rsidR="00B7761A" w14:paraId="355EB963" w14:textId="77777777" w:rsidTr="002F0ADE">
        <w:trPr>
          <w:trHeight w:val="307"/>
          <w:jc w:val="center"/>
        </w:trPr>
        <w:tc>
          <w:tcPr>
            <w:tcW w:w="603" w:type="dxa"/>
          </w:tcPr>
          <w:p w14:paraId="6B83E784" w14:textId="77777777" w:rsidR="00B7761A" w:rsidRDefault="00B7761A" w:rsidP="007576F2">
            <w:pPr>
              <w:jc w:val="both"/>
            </w:pPr>
            <w:r>
              <w:t>1</w:t>
            </w:r>
          </w:p>
        </w:tc>
        <w:tc>
          <w:tcPr>
            <w:tcW w:w="2507" w:type="dxa"/>
          </w:tcPr>
          <w:p w14:paraId="3E55A046" w14:textId="77777777" w:rsidR="00B7761A" w:rsidRDefault="00B7761A" w:rsidP="007576F2">
            <w:pPr>
              <w:jc w:val="both"/>
            </w:pPr>
          </w:p>
        </w:tc>
        <w:tc>
          <w:tcPr>
            <w:tcW w:w="1356" w:type="dxa"/>
          </w:tcPr>
          <w:p w14:paraId="71ED62B3" w14:textId="77777777" w:rsidR="00B7761A" w:rsidRDefault="00B7761A" w:rsidP="007576F2">
            <w:pPr>
              <w:jc w:val="both"/>
            </w:pPr>
          </w:p>
        </w:tc>
        <w:tc>
          <w:tcPr>
            <w:tcW w:w="2056" w:type="dxa"/>
          </w:tcPr>
          <w:p w14:paraId="3AF07253" w14:textId="77777777" w:rsidR="00B7761A" w:rsidRDefault="00B7761A" w:rsidP="007576F2">
            <w:pPr>
              <w:jc w:val="both"/>
            </w:pPr>
          </w:p>
        </w:tc>
      </w:tr>
      <w:tr w:rsidR="00B7761A" w14:paraId="5D1D0752" w14:textId="77777777" w:rsidTr="002F0ADE">
        <w:trPr>
          <w:trHeight w:val="307"/>
          <w:jc w:val="center"/>
        </w:trPr>
        <w:tc>
          <w:tcPr>
            <w:tcW w:w="603" w:type="dxa"/>
          </w:tcPr>
          <w:p w14:paraId="0DFADFA3" w14:textId="77777777" w:rsidR="00B7761A" w:rsidRDefault="00B7761A" w:rsidP="007576F2">
            <w:pPr>
              <w:jc w:val="both"/>
            </w:pPr>
            <w:r>
              <w:t>2</w:t>
            </w:r>
          </w:p>
        </w:tc>
        <w:tc>
          <w:tcPr>
            <w:tcW w:w="2507" w:type="dxa"/>
          </w:tcPr>
          <w:p w14:paraId="6C622D6E" w14:textId="77777777" w:rsidR="00B7761A" w:rsidRDefault="00B7761A" w:rsidP="007576F2">
            <w:pPr>
              <w:jc w:val="both"/>
            </w:pPr>
          </w:p>
        </w:tc>
        <w:tc>
          <w:tcPr>
            <w:tcW w:w="1356" w:type="dxa"/>
          </w:tcPr>
          <w:p w14:paraId="790D05A1" w14:textId="77777777" w:rsidR="00B7761A" w:rsidRDefault="00B7761A" w:rsidP="007576F2">
            <w:pPr>
              <w:jc w:val="both"/>
            </w:pPr>
          </w:p>
        </w:tc>
        <w:tc>
          <w:tcPr>
            <w:tcW w:w="2056" w:type="dxa"/>
          </w:tcPr>
          <w:p w14:paraId="039DF06C" w14:textId="77777777" w:rsidR="00B7761A" w:rsidRDefault="00B7761A" w:rsidP="007576F2">
            <w:pPr>
              <w:jc w:val="both"/>
            </w:pPr>
          </w:p>
        </w:tc>
      </w:tr>
      <w:tr w:rsidR="00B7761A" w14:paraId="0F19A48B" w14:textId="77777777" w:rsidTr="002F0ADE">
        <w:trPr>
          <w:trHeight w:val="307"/>
          <w:jc w:val="center"/>
        </w:trPr>
        <w:tc>
          <w:tcPr>
            <w:tcW w:w="603" w:type="dxa"/>
          </w:tcPr>
          <w:p w14:paraId="3DAEB572" w14:textId="4907F081" w:rsidR="00B7761A" w:rsidRDefault="00347681" w:rsidP="007576F2">
            <w:pPr>
              <w:jc w:val="both"/>
            </w:pPr>
            <w:r>
              <w:t>3</w:t>
            </w:r>
          </w:p>
        </w:tc>
        <w:tc>
          <w:tcPr>
            <w:tcW w:w="2507" w:type="dxa"/>
          </w:tcPr>
          <w:p w14:paraId="7273BC64" w14:textId="77777777" w:rsidR="00B7761A" w:rsidRDefault="00B7761A" w:rsidP="007576F2">
            <w:pPr>
              <w:jc w:val="both"/>
            </w:pPr>
          </w:p>
        </w:tc>
        <w:tc>
          <w:tcPr>
            <w:tcW w:w="1356" w:type="dxa"/>
          </w:tcPr>
          <w:p w14:paraId="29D7EF33" w14:textId="77777777" w:rsidR="00B7761A" w:rsidRDefault="00B7761A" w:rsidP="007576F2">
            <w:pPr>
              <w:jc w:val="both"/>
            </w:pPr>
          </w:p>
        </w:tc>
        <w:tc>
          <w:tcPr>
            <w:tcW w:w="2056" w:type="dxa"/>
          </w:tcPr>
          <w:p w14:paraId="5C0035B7" w14:textId="77777777" w:rsidR="00B7761A" w:rsidRDefault="00B7761A" w:rsidP="007576F2">
            <w:pPr>
              <w:jc w:val="both"/>
            </w:pPr>
          </w:p>
        </w:tc>
      </w:tr>
    </w:tbl>
    <w:p w14:paraId="65CA3406" w14:textId="77777777" w:rsidR="00423A1D" w:rsidRDefault="00423A1D" w:rsidP="00423A1D">
      <w:pPr>
        <w:jc w:val="both"/>
      </w:pPr>
    </w:p>
    <w:p w14:paraId="193AA79E" w14:textId="77777777" w:rsidR="000036A8" w:rsidRDefault="000036A8" w:rsidP="000036A8">
      <w:pPr>
        <w:ind w:left="709"/>
        <w:jc w:val="both"/>
      </w:pPr>
      <w:r>
        <w:t>Na potwierdzenie powyższego warunki załączamy do oferty:</w:t>
      </w:r>
    </w:p>
    <w:p w14:paraId="7A3D1F47" w14:textId="77777777" w:rsidR="000036A8" w:rsidRDefault="000036A8" w:rsidP="000036A8">
      <w:pPr>
        <w:ind w:left="709"/>
        <w:jc w:val="both"/>
      </w:pPr>
    </w:p>
    <w:p w14:paraId="15E5E08E" w14:textId="77777777" w:rsidR="000036A8" w:rsidRDefault="000036A8" w:rsidP="000036A8">
      <w:pPr>
        <w:ind w:left="709"/>
        <w:jc w:val="both"/>
      </w:pPr>
      <w:r>
        <w:t>1)</w:t>
      </w:r>
      <w:r>
        <w:tab/>
        <w:t>referencje i/lub</w:t>
      </w:r>
    </w:p>
    <w:p w14:paraId="2EE46182" w14:textId="77777777" w:rsidR="000036A8" w:rsidRDefault="000036A8" w:rsidP="000036A8">
      <w:pPr>
        <w:ind w:left="709"/>
        <w:jc w:val="both"/>
      </w:pPr>
      <w:r>
        <w:t>2)</w:t>
      </w:r>
      <w:r>
        <w:tab/>
        <w:t>protokoły odbioru.</w:t>
      </w:r>
    </w:p>
    <w:p w14:paraId="0A7D7B5E" w14:textId="77777777" w:rsidR="000036A8" w:rsidRDefault="000036A8" w:rsidP="00423A1D">
      <w:pPr>
        <w:jc w:val="both"/>
      </w:pPr>
    </w:p>
    <w:p w14:paraId="0AF26F09" w14:textId="77777777" w:rsidR="00423A1D" w:rsidRDefault="00423A1D" w:rsidP="00423A1D">
      <w:pPr>
        <w:jc w:val="both"/>
      </w:pPr>
    </w:p>
    <w:p w14:paraId="6D6E707E" w14:textId="1EA9E20A" w:rsidR="00A6452C" w:rsidRDefault="000D5BE6" w:rsidP="00234302">
      <w:pPr>
        <w:numPr>
          <w:ilvl w:val="0"/>
          <w:numId w:val="26"/>
        </w:numPr>
        <w:jc w:val="both"/>
      </w:pPr>
      <w:r>
        <w:t xml:space="preserve">Dysponowania osobami zdolnymi do wykonania zamówienia, posiadającymi doświadczenie, wykształcenie i kwalifikacje zawodowe odpowiednie do stanowisk, jakie zostaną im powierzone, </w:t>
      </w:r>
    </w:p>
    <w:p w14:paraId="2B5DB66F" w14:textId="77777777" w:rsidR="00B7761A" w:rsidRDefault="00B7761A" w:rsidP="00B7761A">
      <w:pPr>
        <w:ind w:left="72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60"/>
      </w:tblGrid>
      <w:tr w:rsidR="00A6452C" w14:paraId="7A09AD1A" w14:textId="77777777" w:rsidTr="007576F2">
        <w:trPr>
          <w:jc w:val="center"/>
        </w:trPr>
        <w:tc>
          <w:tcPr>
            <w:tcW w:w="3259" w:type="dxa"/>
          </w:tcPr>
          <w:p w14:paraId="40DE7CC5" w14:textId="3A1C5095" w:rsidR="00A6452C" w:rsidRDefault="00A6452C" w:rsidP="007576F2">
            <w:pPr>
              <w:jc w:val="both"/>
            </w:pPr>
            <w:r w:rsidRPr="00A6452C">
              <w:t xml:space="preserve">Numer </w:t>
            </w:r>
            <w:r w:rsidR="00B7761A">
              <w:t>uprawnień</w:t>
            </w:r>
          </w:p>
        </w:tc>
        <w:tc>
          <w:tcPr>
            <w:tcW w:w="3260" w:type="dxa"/>
          </w:tcPr>
          <w:p w14:paraId="32657A18" w14:textId="77777777" w:rsidR="00A6452C" w:rsidRDefault="00A6452C" w:rsidP="007576F2">
            <w:pPr>
              <w:jc w:val="both"/>
            </w:pPr>
            <w:r>
              <w:t>Data uzyskania uprawnień</w:t>
            </w:r>
          </w:p>
        </w:tc>
      </w:tr>
      <w:tr w:rsidR="00A6452C" w14:paraId="077F9ACD" w14:textId="77777777" w:rsidTr="007576F2">
        <w:trPr>
          <w:jc w:val="center"/>
        </w:trPr>
        <w:tc>
          <w:tcPr>
            <w:tcW w:w="3259" w:type="dxa"/>
          </w:tcPr>
          <w:p w14:paraId="6042BC19" w14:textId="77777777" w:rsidR="00A6452C" w:rsidRDefault="00A6452C" w:rsidP="007576F2">
            <w:pPr>
              <w:jc w:val="both"/>
            </w:pPr>
          </w:p>
        </w:tc>
        <w:tc>
          <w:tcPr>
            <w:tcW w:w="3260" w:type="dxa"/>
          </w:tcPr>
          <w:p w14:paraId="7B36FC72" w14:textId="77777777" w:rsidR="00A6452C" w:rsidRDefault="00A6452C" w:rsidP="007576F2">
            <w:pPr>
              <w:jc w:val="both"/>
            </w:pPr>
          </w:p>
        </w:tc>
      </w:tr>
    </w:tbl>
    <w:p w14:paraId="4441B3AA" w14:textId="77777777" w:rsidR="000036A8" w:rsidRDefault="000036A8" w:rsidP="000036A8">
      <w:pPr>
        <w:jc w:val="both"/>
        <w:rPr>
          <w:rFonts w:eastAsia="Arial Unicode MS"/>
        </w:rPr>
      </w:pPr>
    </w:p>
    <w:p w14:paraId="27964C83" w14:textId="77777777" w:rsidR="000036A8" w:rsidRDefault="000036A8" w:rsidP="000036A8">
      <w:pPr>
        <w:jc w:val="both"/>
        <w:rPr>
          <w:rFonts w:eastAsia="Arial Unicode MS"/>
        </w:rPr>
      </w:pPr>
    </w:p>
    <w:p w14:paraId="4C020991" w14:textId="77777777" w:rsidR="000036A8" w:rsidRPr="000036A8" w:rsidRDefault="000036A8" w:rsidP="000036A8">
      <w:pPr>
        <w:jc w:val="both"/>
        <w:rPr>
          <w:rFonts w:eastAsia="Arial Unicode MS"/>
          <w:b/>
          <w:bCs/>
        </w:rPr>
      </w:pPr>
      <w:r w:rsidRPr="000036A8">
        <w:rPr>
          <w:rFonts w:eastAsia="Arial Unicode MS"/>
          <w:b/>
          <w:bCs/>
        </w:rPr>
        <w:t>ZAŁĄCZNIKI OBLIGATORYJNE:</w:t>
      </w:r>
    </w:p>
    <w:p w14:paraId="0535E090" w14:textId="77777777" w:rsidR="000036A8" w:rsidRPr="000036A8" w:rsidRDefault="000036A8" w:rsidP="000036A8">
      <w:pPr>
        <w:jc w:val="both"/>
        <w:rPr>
          <w:rFonts w:eastAsia="Arial Unicode MS"/>
        </w:rPr>
      </w:pPr>
      <w:r w:rsidRPr="000036A8">
        <w:rPr>
          <w:rFonts w:eastAsia="Arial Unicode MS"/>
        </w:rPr>
        <w:t>1.</w:t>
      </w:r>
      <w:r w:rsidRPr="000036A8">
        <w:rPr>
          <w:rFonts w:eastAsia="Arial Unicode MS"/>
        </w:rPr>
        <w:tab/>
        <w:t>Zaświadczenie z US</w:t>
      </w:r>
    </w:p>
    <w:p w14:paraId="7EF4A277" w14:textId="77777777" w:rsidR="000036A8" w:rsidRPr="000036A8" w:rsidRDefault="000036A8" w:rsidP="000036A8">
      <w:pPr>
        <w:jc w:val="both"/>
        <w:rPr>
          <w:rFonts w:eastAsia="Arial Unicode MS"/>
        </w:rPr>
      </w:pPr>
      <w:r w:rsidRPr="000036A8">
        <w:rPr>
          <w:rFonts w:eastAsia="Arial Unicode MS"/>
        </w:rPr>
        <w:t>2.</w:t>
      </w:r>
      <w:r w:rsidRPr="000036A8">
        <w:rPr>
          <w:rFonts w:eastAsia="Arial Unicode MS"/>
        </w:rPr>
        <w:tab/>
        <w:t>Zaświadczenie z ZUS</w:t>
      </w:r>
    </w:p>
    <w:p w14:paraId="2FFB0E51" w14:textId="2E90567A" w:rsidR="000036A8" w:rsidRPr="000036A8" w:rsidRDefault="000036A8" w:rsidP="000036A8">
      <w:pPr>
        <w:jc w:val="both"/>
        <w:rPr>
          <w:rFonts w:eastAsia="Arial Unicode MS"/>
        </w:rPr>
      </w:pPr>
      <w:r w:rsidRPr="000036A8">
        <w:rPr>
          <w:rFonts w:eastAsia="Arial Unicode MS"/>
        </w:rPr>
        <w:t>3.</w:t>
      </w:r>
      <w:r w:rsidRPr="000036A8">
        <w:rPr>
          <w:rFonts w:eastAsia="Arial Unicode MS"/>
        </w:rPr>
        <w:tab/>
        <w:t>Polisa OC</w:t>
      </w:r>
    </w:p>
    <w:p w14:paraId="4D60F405" w14:textId="3807CC8B" w:rsidR="000036A8" w:rsidRDefault="004003C7" w:rsidP="000036A8">
      <w:pPr>
        <w:jc w:val="both"/>
        <w:rPr>
          <w:rFonts w:eastAsia="Arial Unicode MS"/>
        </w:rPr>
      </w:pPr>
      <w:r>
        <w:rPr>
          <w:rFonts w:eastAsia="Arial Unicode MS"/>
        </w:rPr>
        <w:t>4</w:t>
      </w:r>
      <w:r w:rsidR="000036A8" w:rsidRPr="000036A8">
        <w:rPr>
          <w:rFonts w:eastAsia="Arial Unicode MS"/>
        </w:rPr>
        <w:t>.</w:t>
      </w:r>
      <w:r w:rsidR="000036A8" w:rsidRPr="000036A8">
        <w:rPr>
          <w:rFonts w:eastAsia="Arial Unicode MS"/>
        </w:rPr>
        <w:tab/>
        <w:t>Dokumenty potwierdzające wiedzę i doświadczenie.</w:t>
      </w:r>
    </w:p>
    <w:p w14:paraId="1B7E3F4E" w14:textId="77777777" w:rsidR="00AA019D" w:rsidRDefault="00AA019D" w:rsidP="00AA019D">
      <w:pPr>
        <w:jc w:val="both"/>
        <w:rPr>
          <w:rFonts w:eastAsia="Arial Unicode MS"/>
        </w:rPr>
      </w:pPr>
    </w:p>
    <w:p w14:paraId="554F64DB" w14:textId="77777777" w:rsidR="000036A8" w:rsidRDefault="000036A8" w:rsidP="00AA019D">
      <w:pPr>
        <w:jc w:val="both"/>
        <w:rPr>
          <w:rFonts w:eastAsia="Arial Unicode MS"/>
        </w:rPr>
      </w:pPr>
    </w:p>
    <w:p w14:paraId="61DD175F" w14:textId="77777777" w:rsidR="000036A8" w:rsidRDefault="000036A8" w:rsidP="00AA019D">
      <w:pPr>
        <w:jc w:val="both"/>
        <w:rPr>
          <w:rFonts w:eastAsia="Arial Unicode MS"/>
        </w:rPr>
      </w:pPr>
    </w:p>
    <w:p w14:paraId="5F6A2391" w14:textId="77777777" w:rsidR="002F0ADE" w:rsidRDefault="002F0ADE" w:rsidP="00AA019D">
      <w:pPr>
        <w:jc w:val="both"/>
        <w:rPr>
          <w:rFonts w:eastAsia="Arial Unicode MS"/>
        </w:rPr>
      </w:pPr>
    </w:p>
    <w:p w14:paraId="2DF15A63" w14:textId="77777777" w:rsidR="00AA019D" w:rsidRDefault="00AA019D" w:rsidP="00AA019D">
      <w:pPr>
        <w:tabs>
          <w:tab w:val="right" w:leader="dot" w:pos="3402"/>
          <w:tab w:val="right" w:pos="5670"/>
          <w:tab w:val="right" w:leader="dot" w:pos="9072"/>
        </w:tabs>
        <w:jc w:val="both"/>
      </w:pPr>
      <w:r>
        <w:tab/>
      </w:r>
      <w:r>
        <w:tab/>
      </w:r>
      <w:r>
        <w:tab/>
      </w:r>
    </w:p>
    <w:p w14:paraId="3861F1C4" w14:textId="7DE2E0F4" w:rsidR="004935D6" w:rsidRPr="002F0ADE" w:rsidRDefault="00AA019D" w:rsidP="002F0ADE">
      <w:pPr>
        <w:tabs>
          <w:tab w:val="center" w:pos="1701"/>
          <w:tab w:val="center" w:pos="7371"/>
        </w:tabs>
        <w:jc w:val="both"/>
        <w:rPr>
          <w:vertAlign w:val="superscript"/>
        </w:rPr>
      </w:pPr>
      <w:r>
        <w:rPr>
          <w:vertAlign w:val="superscript"/>
        </w:rPr>
        <w:tab/>
        <w:t>Miejscowość i d</w:t>
      </w:r>
      <w:r w:rsidRPr="00EA3B54">
        <w:rPr>
          <w:vertAlign w:val="superscript"/>
        </w:rPr>
        <w:t xml:space="preserve">ata </w:t>
      </w:r>
      <w:r>
        <w:rPr>
          <w:vertAlign w:val="superscript"/>
        </w:rPr>
        <w:tab/>
        <w:t xml:space="preserve">Podpis </w:t>
      </w:r>
      <w:r w:rsidRPr="00EA3B54">
        <w:rPr>
          <w:vertAlign w:val="superscript"/>
        </w:rPr>
        <w:t>osoby upoważnionej</w:t>
      </w:r>
    </w:p>
    <w:sectPr w:rsidR="004935D6" w:rsidRPr="002F0ADE" w:rsidSect="00F76FC8">
      <w:headerReference w:type="default" r:id="rId8"/>
      <w:footerReference w:type="default" r:id="rId9"/>
      <w:pgSz w:w="11906" w:h="16838"/>
      <w:pgMar w:top="1560" w:right="1133" w:bottom="1134" w:left="1134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155AF" w14:textId="77777777" w:rsidR="00BF359C" w:rsidRDefault="00BF359C">
      <w:r>
        <w:separator/>
      </w:r>
    </w:p>
  </w:endnote>
  <w:endnote w:type="continuationSeparator" w:id="0">
    <w:p w14:paraId="163C18F5" w14:textId="77777777" w:rsidR="00BF359C" w:rsidRDefault="00BF3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Times New Roman"/>
    <w:charset w:val="EE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FF68A" w14:textId="77777777" w:rsidR="00E25096" w:rsidRPr="000B07FF" w:rsidRDefault="00E25096" w:rsidP="00433E7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2BB1E" w14:textId="77777777" w:rsidR="00BF359C" w:rsidRDefault="00BF359C">
      <w:r>
        <w:separator/>
      </w:r>
    </w:p>
  </w:footnote>
  <w:footnote w:type="continuationSeparator" w:id="0">
    <w:p w14:paraId="43A113A8" w14:textId="77777777" w:rsidR="00BF359C" w:rsidRDefault="00BF359C">
      <w:r>
        <w:continuationSeparator/>
      </w:r>
    </w:p>
  </w:footnote>
  <w:footnote w:id="1">
    <w:p w14:paraId="2901DFEB" w14:textId="77777777" w:rsidR="000A59E7" w:rsidRDefault="000A59E7" w:rsidP="000A59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84926">
        <w:rPr>
          <w:sz w:val="18"/>
          <w:szCs w:val="18"/>
        </w:rPr>
        <w:t xml:space="preserve">Na potwierdzenie należy </w:t>
      </w:r>
      <w:r w:rsidRPr="00A93D38">
        <w:rPr>
          <w:rFonts w:ascii="Aptos" w:hAnsi="Aptos" w:cs="Aptos"/>
          <w:sz w:val="18"/>
          <w:szCs w:val="18"/>
        </w:rPr>
        <w:t xml:space="preserve">załączyć dokumenty potwierdzające posiadanie aktualnego i ważne ubezpieczenia od odpowiedzialności cywilnej (OC) w zakresie prowadzonej działalności związanej z przedmiotem zamówienia na minimalną sumę gwarancyjną w wysokości </w:t>
      </w:r>
      <w:r w:rsidRPr="00253E7D">
        <w:rPr>
          <w:rFonts w:ascii="Aptos" w:hAnsi="Aptos" w:cs="Aptos"/>
          <w:sz w:val="18"/>
          <w:szCs w:val="18"/>
        </w:rPr>
        <w:t>min. 2 000 000,00 zł tj. polica OC oraz dowód zapłaty składek – jeżeli polica OC uzależnia jej obowiązywanie od opłacenia składki lub jej raty.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50D69" w14:textId="3911BC8F" w:rsidR="00F977AC" w:rsidRPr="004935D6" w:rsidRDefault="00D0101F" w:rsidP="004935D6">
    <w:pPr>
      <w:pStyle w:val="Nagwek"/>
    </w:pPr>
    <w:r w:rsidRPr="00DF3197">
      <w:rPr>
        <w:noProof/>
      </w:rPr>
      <w:drawing>
        <wp:inline distT="0" distB="0" distL="0" distR="0" wp14:anchorId="612A2608" wp14:editId="3C7D96DF">
          <wp:extent cx="5753100" cy="419100"/>
          <wp:effectExtent l="0" t="0" r="0" b="0"/>
          <wp:doc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4CB8B4A4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A"/>
    <w:multiLevelType w:val="multilevel"/>
    <w:tmpl w:val="6C1CD0F0"/>
    <w:name w:val="WW8Num11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0000000B"/>
    <w:multiLevelType w:val="singleLevel"/>
    <w:tmpl w:val="0000000B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u w:val="none"/>
      </w:rPr>
    </w:lvl>
  </w:abstractNum>
  <w:abstractNum w:abstractNumId="10" w15:restartNumberingAfterBreak="0">
    <w:nsid w:val="0000000C"/>
    <w:multiLevelType w:val="singleLevel"/>
    <w:tmpl w:val="0000000C"/>
    <w:name w:val="WW8Num13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11" w15:restartNumberingAfterBreak="0">
    <w:nsid w:val="07C9526C"/>
    <w:multiLevelType w:val="hybridMultilevel"/>
    <w:tmpl w:val="37D434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006D88"/>
    <w:multiLevelType w:val="hybridMultilevel"/>
    <w:tmpl w:val="B25C1EF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20D003B4"/>
    <w:multiLevelType w:val="hybridMultilevel"/>
    <w:tmpl w:val="63342F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E6823"/>
    <w:multiLevelType w:val="hybridMultilevel"/>
    <w:tmpl w:val="99B642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A66EFA"/>
    <w:multiLevelType w:val="hybridMultilevel"/>
    <w:tmpl w:val="DABC0F54"/>
    <w:lvl w:ilvl="0" w:tplc="4A54E520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DC76DD"/>
    <w:multiLevelType w:val="hybridMultilevel"/>
    <w:tmpl w:val="8EACC0DA"/>
    <w:lvl w:ilvl="0" w:tplc="EB6E593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F44FB6"/>
    <w:multiLevelType w:val="hybridMultilevel"/>
    <w:tmpl w:val="819E2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136907"/>
    <w:multiLevelType w:val="hybridMultilevel"/>
    <w:tmpl w:val="F8ACA584"/>
    <w:lvl w:ilvl="0" w:tplc="BAECA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8220B6"/>
    <w:multiLevelType w:val="hybridMultilevel"/>
    <w:tmpl w:val="17708588"/>
    <w:lvl w:ilvl="0" w:tplc="BAECA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E50620"/>
    <w:multiLevelType w:val="hybridMultilevel"/>
    <w:tmpl w:val="739E0F36"/>
    <w:lvl w:ilvl="0" w:tplc="BAECA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D80916"/>
    <w:multiLevelType w:val="hybridMultilevel"/>
    <w:tmpl w:val="82F213CC"/>
    <w:lvl w:ilvl="0" w:tplc="C8A2787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631046"/>
    <w:multiLevelType w:val="hybridMultilevel"/>
    <w:tmpl w:val="58289294"/>
    <w:lvl w:ilvl="0" w:tplc="FC62BE10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A37D1"/>
    <w:multiLevelType w:val="hybridMultilevel"/>
    <w:tmpl w:val="41CC9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3E5D0D"/>
    <w:multiLevelType w:val="hybridMultilevel"/>
    <w:tmpl w:val="28B652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52118B"/>
    <w:multiLevelType w:val="hybridMultilevel"/>
    <w:tmpl w:val="DABC0F54"/>
    <w:lvl w:ilvl="0" w:tplc="4A54E520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AB4819"/>
    <w:multiLevelType w:val="hybridMultilevel"/>
    <w:tmpl w:val="6E5636CA"/>
    <w:lvl w:ilvl="0" w:tplc="BAECA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850AB5"/>
    <w:multiLevelType w:val="multilevel"/>
    <w:tmpl w:val="04150027"/>
    <w:lvl w:ilvl="0">
      <w:start w:val="1"/>
      <w:numFmt w:val="upperRoman"/>
      <w:pStyle w:val="Nagwek1"/>
      <w:lvlText w:val="%1."/>
      <w:lvlJc w:val="left"/>
      <w:pPr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28" w15:restartNumberingAfterBreak="0">
    <w:nsid w:val="5C5E3D64"/>
    <w:multiLevelType w:val="hybridMultilevel"/>
    <w:tmpl w:val="028C2A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90603D"/>
    <w:multiLevelType w:val="hybridMultilevel"/>
    <w:tmpl w:val="ED6E358C"/>
    <w:lvl w:ilvl="0" w:tplc="B38C93B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8545BB"/>
    <w:multiLevelType w:val="hybridMultilevel"/>
    <w:tmpl w:val="D2CC936C"/>
    <w:lvl w:ilvl="0" w:tplc="BAECA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F939C6"/>
    <w:multiLevelType w:val="hybridMultilevel"/>
    <w:tmpl w:val="2976E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B26C19"/>
    <w:multiLevelType w:val="hybridMultilevel"/>
    <w:tmpl w:val="9E06FBEC"/>
    <w:lvl w:ilvl="0" w:tplc="BAECAA1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3" w15:restartNumberingAfterBreak="0">
    <w:nsid w:val="70414379"/>
    <w:multiLevelType w:val="hybridMultilevel"/>
    <w:tmpl w:val="5BB6F21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3F671C1"/>
    <w:multiLevelType w:val="hybridMultilevel"/>
    <w:tmpl w:val="B36E1D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BD4400"/>
    <w:multiLevelType w:val="hybridMultilevel"/>
    <w:tmpl w:val="E64ED1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345838">
    <w:abstractNumId w:val="0"/>
  </w:num>
  <w:num w:numId="2" w16cid:durableId="1359234051">
    <w:abstractNumId w:val="2"/>
  </w:num>
  <w:num w:numId="3" w16cid:durableId="1694500171">
    <w:abstractNumId w:val="24"/>
  </w:num>
  <w:num w:numId="4" w16cid:durableId="1098409247">
    <w:abstractNumId w:val="21"/>
  </w:num>
  <w:num w:numId="5" w16cid:durableId="431125329">
    <w:abstractNumId w:val="29"/>
  </w:num>
  <w:num w:numId="6" w16cid:durableId="819928678">
    <w:abstractNumId w:val="22"/>
  </w:num>
  <w:num w:numId="7" w16cid:durableId="1463185412">
    <w:abstractNumId w:val="13"/>
  </w:num>
  <w:num w:numId="8" w16cid:durableId="489949005">
    <w:abstractNumId w:val="16"/>
  </w:num>
  <w:num w:numId="9" w16cid:durableId="1172379270">
    <w:abstractNumId w:val="17"/>
  </w:num>
  <w:num w:numId="10" w16cid:durableId="1418094862">
    <w:abstractNumId w:val="34"/>
  </w:num>
  <w:num w:numId="11" w16cid:durableId="460805379">
    <w:abstractNumId w:val="33"/>
  </w:num>
  <w:num w:numId="12" w16cid:durableId="592129575">
    <w:abstractNumId w:val="20"/>
  </w:num>
  <w:num w:numId="13" w16cid:durableId="1551309912">
    <w:abstractNumId w:val="27"/>
  </w:num>
  <w:num w:numId="14" w16cid:durableId="507712999">
    <w:abstractNumId w:val="14"/>
  </w:num>
  <w:num w:numId="15" w16cid:durableId="112287874">
    <w:abstractNumId w:val="35"/>
  </w:num>
  <w:num w:numId="16" w16cid:durableId="509756245">
    <w:abstractNumId w:val="32"/>
  </w:num>
  <w:num w:numId="17" w16cid:durableId="1336573612">
    <w:abstractNumId w:val="11"/>
  </w:num>
  <w:num w:numId="18" w16cid:durableId="1904410753">
    <w:abstractNumId w:val="12"/>
  </w:num>
  <w:num w:numId="19" w16cid:durableId="129249348">
    <w:abstractNumId w:val="18"/>
  </w:num>
  <w:num w:numId="20" w16cid:durableId="1352805051">
    <w:abstractNumId w:val="25"/>
  </w:num>
  <w:num w:numId="21" w16cid:durableId="2094156246">
    <w:abstractNumId w:val="26"/>
  </w:num>
  <w:num w:numId="22" w16cid:durableId="1377776333">
    <w:abstractNumId w:val="30"/>
  </w:num>
  <w:num w:numId="23" w16cid:durableId="572357043">
    <w:abstractNumId w:val="15"/>
  </w:num>
  <w:num w:numId="24" w16cid:durableId="467237167">
    <w:abstractNumId w:val="19"/>
  </w:num>
  <w:num w:numId="25" w16cid:durableId="1265697339">
    <w:abstractNumId w:val="31"/>
  </w:num>
  <w:num w:numId="26" w16cid:durableId="959998079">
    <w:abstractNumId w:val="23"/>
  </w:num>
  <w:num w:numId="27" w16cid:durableId="390202860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 stroke="f">
      <v:fill color="white" opacity="0" color2="black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B84"/>
    <w:rsid w:val="00001F84"/>
    <w:rsid w:val="000036A8"/>
    <w:rsid w:val="000043D8"/>
    <w:rsid w:val="000077A3"/>
    <w:rsid w:val="000101C3"/>
    <w:rsid w:val="000155CD"/>
    <w:rsid w:val="00015988"/>
    <w:rsid w:val="00015BC6"/>
    <w:rsid w:val="00016840"/>
    <w:rsid w:val="00020DBF"/>
    <w:rsid w:val="000230D3"/>
    <w:rsid w:val="00026434"/>
    <w:rsid w:val="000272F5"/>
    <w:rsid w:val="000316FD"/>
    <w:rsid w:val="00032289"/>
    <w:rsid w:val="00033CEC"/>
    <w:rsid w:val="00035A4D"/>
    <w:rsid w:val="0004091A"/>
    <w:rsid w:val="00050013"/>
    <w:rsid w:val="000510C5"/>
    <w:rsid w:val="000529A5"/>
    <w:rsid w:val="00053240"/>
    <w:rsid w:val="000542A0"/>
    <w:rsid w:val="00056334"/>
    <w:rsid w:val="000604F5"/>
    <w:rsid w:val="0006485F"/>
    <w:rsid w:val="0006518B"/>
    <w:rsid w:val="00066A52"/>
    <w:rsid w:val="00066E38"/>
    <w:rsid w:val="00067048"/>
    <w:rsid w:val="00070644"/>
    <w:rsid w:val="000707C0"/>
    <w:rsid w:val="00071B31"/>
    <w:rsid w:val="000724D2"/>
    <w:rsid w:val="00072DF0"/>
    <w:rsid w:val="0007368E"/>
    <w:rsid w:val="00075A36"/>
    <w:rsid w:val="000800C4"/>
    <w:rsid w:val="00080847"/>
    <w:rsid w:val="00082B06"/>
    <w:rsid w:val="00083E4A"/>
    <w:rsid w:val="00086873"/>
    <w:rsid w:val="0009011E"/>
    <w:rsid w:val="00091242"/>
    <w:rsid w:val="0009152A"/>
    <w:rsid w:val="00091DD5"/>
    <w:rsid w:val="00093ED0"/>
    <w:rsid w:val="00095213"/>
    <w:rsid w:val="000954F9"/>
    <w:rsid w:val="0009552F"/>
    <w:rsid w:val="000A59E7"/>
    <w:rsid w:val="000A5B6F"/>
    <w:rsid w:val="000A6C1A"/>
    <w:rsid w:val="000A6EE3"/>
    <w:rsid w:val="000A791B"/>
    <w:rsid w:val="000B07FF"/>
    <w:rsid w:val="000B1E03"/>
    <w:rsid w:val="000C02EA"/>
    <w:rsid w:val="000C1A45"/>
    <w:rsid w:val="000C5C7A"/>
    <w:rsid w:val="000D0B50"/>
    <w:rsid w:val="000D32CE"/>
    <w:rsid w:val="000D4755"/>
    <w:rsid w:val="000D5333"/>
    <w:rsid w:val="000D5BE6"/>
    <w:rsid w:val="000D60E4"/>
    <w:rsid w:val="000D733D"/>
    <w:rsid w:val="000E10F3"/>
    <w:rsid w:val="000E186B"/>
    <w:rsid w:val="000E27DE"/>
    <w:rsid w:val="000E2A41"/>
    <w:rsid w:val="000E357F"/>
    <w:rsid w:val="000E499D"/>
    <w:rsid w:val="000E4C77"/>
    <w:rsid w:val="000F05F2"/>
    <w:rsid w:val="000F2AEA"/>
    <w:rsid w:val="000F5880"/>
    <w:rsid w:val="000F601E"/>
    <w:rsid w:val="00101D68"/>
    <w:rsid w:val="001024A3"/>
    <w:rsid w:val="001052CB"/>
    <w:rsid w:val="0010670D"/>
    <w:rsid w:val="0011001D"/>
    <w:rsid w:val="001104D3"/>
    <w:rsid w:val="00113ABC"/>
    <w:rsid w:val="00121B49"/>
    <w:rsid w:val="00122721"/>
    <w:rsid w:val="00123F3F"/>
    <w:rsid w:val="001251AB"/>
    <w:rsid w:val="001279B0"/>
    <w:rsid w:val="00132B72"/>
    <w:rsid w:val="00134133"/>
    <w:rsid w:val="00134B59"/>
    <w:rsid w:val="0013646B"/>
    <w:rsid w:val="00136572"/>
    <w:rsid w:val="00140F51"/>
    <w:rsid w:val="00147670"/>
    <w:rsid w:val="00155E9E"/>
    <w:rsid w:val="0016020E"/>
    <w:rsid w:val="00160CCB"/>
    <w:rsid w:val="00160EE6"/>
    <w:rsid w:val="001646C5"/>
    <w:rsid w:val="0016700F"/>
    <w:rsid w:val="00172FDA"/>
    <w:rsid w:val="00175135"/>
    <w:rsid w:val="0017516C"/>
    <w:rsid w:val="00176FC1"/>
    <w:rsid w:val="001837F8"/>
    <w:rsid w:val="001854B3"/>
    <w:rsid w:val="00185557"/>
    <w:rsid w:val="00187090"/>
    <w:rsid w:val="0019084B"/>
    <w:rsid w:val="00192A58"/>
    <w:rsid w:val="00193B98"/>
    <w:rsid w:val="00194EC3"/>
    <w:rsid w:val="001959D8"/>
    <w:rsid w:val="00195B71"/>
    <w:rsid w:val="00195D4C"/>
    <w:rsid w:val="001A2C51"/>
    <w:rsid w:val="001A5195"/>
    <w:rsid w:val="001A7D89"/>
    <w:rsid w:val="001B1FB5"/>
    <w:rsid w:val="001B419F"/>
    <w:rsid w:val="001B4878"/>
    <w:rsid w:val="001B4E66"/>
    <w:rsid w:val="001B4E76"/>
    <w:rsid w:val="001B74D5"/>
    <w:rsid w:val="001B7D0A"/>
    <w:rsid w:val="001C1805"/>
    <w:rsid w:val="001C1BFD"/>
    <w:rsid w:val="001C2824"/>
    <w:rsid w:val="001C6350"/>
    <w:rsid w:val="001D18EC"/>
    <w:rsid w:val="001D3572"/>
    <w:rsid w:val="001E1501"/>
    <w:rsid w:val="001E602D"/>
    <w:rsid w:val="001E630F"/>
    <w:rsid w:val="001F043F"/>
    <w:rsid w:val="001F2A5F"/>
    <w:rsid w:val="001F7A54"/>
    <w:rsid w:val="002003D3"/>
    <w:rsid w:val="0020087A"/>
    <w:rsid w:val="002009CC"/>
    <w:rsid w:val="00203A8A"/>
    <w:rsid w:val="0020635A"/>
    <w:rsid w:val="00206CDA"/>
    <w:rsid w:val="00207E00"/>
    <w:rsid w:val="00207F0C"/>
    <w:rsid w:val="0021099D"/>
    <w:rsid w:val="002112FF"/>
    <w:rsid w:val="00211500"/>
    <w:rsid w:val="00212337"/>
    <w:rsid w:val="002134CE"/>
    <w:rsid w:val="00213EEB"/>
    <w:rsid w:val="00214274"/>
    <w:rsid w:val="00214870"/>
    <w:rsid w:val="00217254"/>
    <w:rsid w:val="0022000F"/>
    <w:rsid w:val="00224500"/>
    <w:rsid w:val="002257EE"/>
    <w:rsid w:val="0022776C"/>
    <w:rsid w:val="00230860"/>
    <w:rsid w:val="002327DC"/>
    <w:rsid w:val="002328DD"/>
    <w:rsid w:val="00232E22"/>
    <w:rsid w:val="002346D8"/>
    <w:rsid w:val="00235BF8"/>
    <w:rsid w:val="00237CB9"/>
    <w:rsid w:val="00241134"/>
    <w:rsid w:val="002443DF"/>
    <w:rsid w:val="00245F15"/>
    <w:rsid w:val="002513A6"/>
    <w:rsid w:val="00253043"/>
    <w:rsid w:val="002536DE"/>
    <w:rsid w:val="00253E7D"/>
    <w:rsid w:val="00263CDF"/>
    <w:rsid w:val="00264D26"/>
    <w:rsid w:val="00264D62"/>
    <w:rsid w:val="0026510F"/>
    <w:rsid w:val="00267ABE"/>
    <w:rsid w:val="00267FE1"/>
    <w:rsid w:val="0027189B"/>
    <w:rsid w:val="00274459"/>
    <w:rsid w:val="00274E98"/>
    <w:rsid w:val="00275EEE"/>
    <w:rsid w:val="002762FE"/>
    <w:rsid w:val="00276C03"/>
    <w:rsid w:val="00276D7A"/>
    <w:rsid w:val="00276F36"/>
    <w:rsid w:val="00280489"/>
    <w:rsid w:val="002835F9"/>
    <w:rsid w:val="0028736C"/>
    <w:rsid w:val="00294798"/>
    <w:rsid w:val="002A037C"/>
    <w:rsid w:val="002A07C4"/>
    <w:rsid w:val="002A2A83"/>
    <w:rsid w:val="002A2E4E"/>
    <w:rsid w:val="002A75EA"/>
    <w:rsid w:val="002A7E06"/>
    <w:rsid w:val="002B1D13"/>
    <w:rsid w:val="002B4D09"/>
    <w:rsid w:val="002C2711"/>
    <w:rsid w:val="002C30F0"/>
    <w:rsid w:val="002C5AB7"/>
    <w:rsid w:val="002C613D"/>
    <w:rsid w:val="002D00D0"/>
    <w:rsid w:val="002D01D4"/>
    <w:rsid w:val="002D1AA6"/>
    <w:rsid w:val="002D4FE1"/>
    <w:rsid w:val="002E355B"/>
    <w:rsid w:val="002E7482"/>
    <w:rsid w:val="002F0ADE"/>
    <w:rsid w:val="002F1ABB"/>
    <w:rsid w:val="002F3246"/>
    <w:rsid w:val="002F6213"/>
    <w:rsid w:val="00301233"/>
    <w:rsid w:val="00302536"/>
    <w:rsid w:val="00302EB1"/>
    <w:rsid w:val="003066F8"/>
    <w:rsid w:val="00315C76"/>
    <w:rsid w:val="0032276C"/>
    <w:rsid w:val="00323442"/>
    <w:rsid w:val="003247DA"/>
    <w:rsid w:val="00325113"/>
    <w:rsid w:val="00326EF2"/>
    <w:rsid w:val="0032726B"/>
    <w:rsid w:val="00327540"/>
    <w:rsid w:val="00330CB2"/>
    <w:rsid w:val="00332012"/>
    <w:rsid w:val="00332D73"/>
    <w:rsid w:val="00332FAD"/>
    <w:rsid w:val="00333FC6"/>
    <w:rsid w:val="003417D1"/>
    <w:rsid w:val="00343C94"/>
    <w:rsid w:val="00344EC5"/>
    <w:rsid w:val="00345020"/>
    <w:rsid w:val="00347681"/>
    <w:rsid w:val="003503BF"/>
    <w:rsid w:val="003511F8"/>
    <w:rsid w:val="003520A4"/>
    <w:rsid w:val="00355680"/>
    <w:rsid w:val="003559DF"/>
    <w:rsid w:val="003606E6"/>
    <w:rsid w:val="00360F74"/>
    <w:rsid w:val="00363DFC"/>
    <w:rsid w:val="00370A5A"/>
    <w:rsid w:val="00372ED9"/>
    <w:rsid w:val="003735AD"/>
    <w:rsid w:val="003735C8"/>
    <w:rsid w:val="003748B1"/>
    <w:rsid w:val="0037740D"/>
    <w:rsid w:val="00381016"/>
    <w:rsid w:val="003917C5"/>
    <w:rsid w:val="00393923"/>
    <w:rsid w:val="0039454B"/>
    <w:rsid w:val="00395786"/>
    <w:rsid w:val="003A25D2"/>
    <w:rsid w:val="003A62FD"/>
    <w:rsid w:val="003C3733"/>
    <w:rsid w:val="003D3E79"/>
    <w:rsid w:val="003D492A"/>
    <w:rsid w:val="003D5223"/>
    <w:rsid w:val="003D69D7"/>
    <w:rsid w:val="003E51E3"/>
    <w:rsid w:val="003E76D6"/>
    <w:rsid w:val="003F0CF6"/>
    <w:rsid w:val="003F272B"/>
    <w:rsid w:val="003F2D47"/>
    <w:rsid w:val="003F47B0"/>
    <w:rsid w:val="003F49A7"/>
    <w:rsid w:val="003F4CCF"/>
    <w:rsid w:val="003F7E07"/>
    <w:rsid w:val="004003C7"/>
    <w:rsid w:val="004038BA"/>
    <w:rsid w:val="00403FD1"/>
    <w:rsid w:val="00413FDA"/>
    <w:rsid w:val="004156E3"/>
    <w:rsid w:val="00416E12"/>
    <w:rsid w:val="00416F51"/>
    <w:rsid w:val="0041758C"/>
    <w:rsid w:val="004204BD"/>
    <w:rsid w:val="00420A4D"/>
    <w:rsid w:val="004238BC"/>
    <w:rsid w:val="00423A1D"/>
    <w:rsid w:val="00424C0C"/>
    <w:rsid w:val="00431962"/>
    <w:rsid w:val="00432A5F"/>
    <w:rsid w:val="00433E7C"/>
    <w:rsid w:val="004377E5"/>
    <w:rsid w:val="004400A7"/>
    <w:rsid w:val="004434A1"/>
    <w:rsid w:val="00444092"/>
    <w:rsid w:val="00446D67"/>
    <w:rsid w:val="004508B2"/>
    <w:rsid w:val="004515DF"/>
    <w:rsid w:val="00455165"/>
    <w:rsid w:val="00455362"/>
    <w:rsid w:val="00456343"/>
    <w:rsid w:val="00456C08"/>
    <w:rsid w:val="00460140"/>
    <w:rsid w:val="004644CF"/>
    <w:rsid w:val="004657F3"/>
    <w:rsid w:val="00465BF7"/>
    <w:rsid w:val="00465E7A"/>
    <w:rsid w:val="00467538"/>
    <w:rsid w:val="00477425"/>
    <w:rsid w:val="0048195C"/>
    <w:rsid w:val="0048210A"/>
    <w:rsid w:val="00486EC2"/>
    <w:rsid w:val="00487D9B"/>
    <w:rsid w:val="0049134B"/>
    <w:rsid w:val="004918F7"/>
    <w:rsid w:val="00493443"/>
    <w:rsid w:val="00493534"/>
    <w:rsid w:val="004935D6"/>
    <w:rsid w:val="004943B7"/>
    <w:rsid w:val="004946AB"/>
    <w:rsid w:val="004953B0"/>
    <w:rsid w:val="004966F1"/>
    <w:rsid w:val="004A2E70"/>
    <w:rsid w:val="004A4502"/>
    <w:rsid w:val="004A780C"/>
    <w:rsid w:val="004B24E5"/>
    <w:rsid w:val="004B3FFD"/>
    <w:rsid w:val="004B572E"/>
    <w:rsid w:val="004B6B22"/>
    <w:rsid w:val="004B7B21"/>
    <w:rsid w:val="004C22D2"/>
    <w:rsid w:val="004C38F6"/>
    <w:rsid w:val="004C472A"/>
    <w:rsid w:val="004D7017"/>
    <w:rsid w:val="004D723E"/>
    <w:rsid w:val="004E1DC5"/>
    <w:rsid w:val="004E2BBF"/>
    <w:rsid w:val="004E44F9"/>
    <w:rsid w:val="004E5971"/>
    <w:rsid w:val="004E6C81"/>
    <w:rsid w:val="004E6F3B"/>
    <w:rsid w:val="004F4788"/>
    <w:rsid w:val="004F709C"/>
    <w:rsid w:val="00500C83"/>
    <w:rsid w:val="005033A7"/>
    <w:rsid w:val="00507979"/>
    <w:rsid w:val="00517C25"/>
    <w:rsid w:val="00522878"/>
    <w:rsid w:val="00525E7D"/>
    <w:rsid w:val="00527C0C"/>
    <w:rsid w:val="005304E0"/>
    <w:rsid w:val="00531408"/>
    <w:rsid w:val="00532A8B"/>
    <w:rsid w:val="005346F3"/>
    <w:rsid w:val="005355F8"/>
    <w:rsid w:val="00536AE2"/>
    <w:rsid w:val="00536C54"/>
    <w:rsid w:val="00540685"/>
    <w:rsid w:val="00540DEA"/>
    <w:rsid w:val="0054338B"/>
    <w:rsid w:val="005441EF"/>
    <w:rsid w:val="00544DA5"/>
    <w:rsid w:val="00547328"/>
    <w:rsid w:val="00551E59"/>
    <w:rsid w:val="00552709"/>
    <w:rsid w:val="00561486"/>
    <w:rsid w:val="00563963"/>
    <w:rsid w:val="00564134"/>
    <w:rsid w:val="00564B14"/>
    <w:rsid w:val="00565560"/>
    <w:rsid w:val="0056669D"/>
    <w:rsid w:val="005744C5"/>
    <w:rsid w:val="00576328"/>
    <w:rsid w:val="00584400"/>
    <w:rsid w:val="00591959"/>
    <w:rsid w:val="00594750"/>
    <w:rsid w:val="00597534"/>
    <w:rsid w:val="005A3909"/>
    <w:rsid w:val="005A41B1"/>
    <w:rsid w:val="005A54B3"/>
    <w:rsid w:val="005A5F68"/>
    <w:rsid w:val="005C329E"/>
    <w:rsid w:val="005C4824"/>
    <w:rsid w:val="005C6982"/>
    <w:rsid w:val="005C7DAC"/>
    <w:rsid w:val="005D0CB5"/>
    <w:rsid w:val="005D51E3"/>
    <w:rsid w:val="005D55D0"/>
    <w:rsid w:val="005D6353"/>
    <w:rsid w:val="005D6CD7"/>
    <w:rsid w:val="005E1F08"/>
    <w:rsid w:val="005E2CA1"/>
    <w:rsid w:val="005E4112"/>
    <w:rsid w:val="005F1FAB"/>
    <w:rsid w:val="005F455C"/>
    <w:rsid w:val="005F726B"/>
    <w:rsid w:val="0060389A"/>
    <w:rsid w:val="00605876"/>
    <w:rsid w:val="0061397E"/>
    <w:rsid w:val="00623409"/>
    <w:rsid w:val="00623CFC"/>
    <w:rsid w:val="00625EB7"/>
    <w:rsid w:val="0062601F"/>
    <w:rsid w:val="0062634F"/>
    <w:rsid w:val="00626820"/>
    <w:rsid w:val="00627B6D"/>
    <w:rsid w:val="00636E28"/>
    <w:rsid w:val="00644CD8"/>
    <w:rsid w:val="0064708B"/>
    <w:rsid w:val="00650B02"/>
    <w:rsid w:val="00650CC1"/>
    <w:rsid w:val="00650F78"/>
    <w:rsid w:val="00651586"/>
    <w:rsid w:val="006548B0"/>
    <w:rsid w:val="00660444"/>
    <w:rsid w:val="00662527"/>
    <w:rsid w:val="00667DE0"/>
    <w:rsid w:val="0067199E"/>
    <w:rsid w:val="00671D96"/>
    <w:rsid w:val="00672A6D"/>
    <w:rsid w:val="00675BA1"/>
    <w:rsid w:val="00680F87"/>
    <w:rsid w:val="00684C75"/>
    <w:rsid w:val="0069241F"/>
    <w:rsid w:val="0069330B"/>
    <w:rsid w:val="00693348"/>
    <w:rsid w:val="00696CB1"/>
    <w:rsid w:val="00696FA3"/>
    <w:rsid w:val="006A3785"/>
    <w:rsid w:val="006B16F6"/>
    <w:rsid w:val="006B2212"/>
    <w:rsid w:val="006B5684"/>
    <w:rsid w:val="006C0598"/>
    <w:rsid w:val="006C4976"/>
    <w:rsid w:val="006C7672"/>
    <w:rsid w:val="006D1B7E"/>
    <w:rsid w:val="006D20A4"/>
    <w:rsid w:val="006D2656"/>
    <w:rsid w:val="006D2A25"/>
    <w:rsid w:val="006D60C4"/>
    <w:rsid w:val="006E10B9"/>
    <w:rsid w:val="006E1297"/>
    <w:rsid w:val="006E13A8"/>
    <w:rsid w:val="006E25EF"/>
    <w:rsid w:val="006E46F6"/>
    <w:rsid w:val="006E4BCB"/>
    <w:rsid w:val="006E501D"/>
    <w:rsid w:val="006E6157"/>
    <w:rsid w:val="006F6918"/>
    <w:rsid w:val="006F6D1A"/>
    <w:rsid w:val="006F7F44"/>
    <w:rsid w:val="00702386"/>
    <w:rsid w:val="00705D5D"/>
    <w:rsid w:val="00706CB8"/>
    <w:rsid w:val="0070797A"/>
    <w:rsid w:val="00710DAF"/>
    <w:rsid w:val="00713530"/>
    <w:rsid w:val="00714AE8"/>
    <w:rsid w:val="00717252"/>
    <w:rsid w:val="00717447"/>
    <w:rsid w:val="007175D0"/>
    <w:rsid w:val="00726FD5"/>
    <w:rsid w:val="00727172"/>
    <w:rsid w:val="00732030"/>
    <w:rsid w:val="00732C7E"/>
    <w:rsid w:val="0073579C"/>
    <w:rsid w:val="00737510"/>
    <w:rsid w:val="00741C80"/>
    <w:rsid w:val="0074246F"/>
    <w:rsid w:val="007424C8"/>
    <w:rsid w:val="00743A67"/>
    <w:rsid w:val="007452A8"/>
    <w:rsid w:val="007475CC"/>
    <w:rsid w:val="00747730"/>
    <w:rsid w:val="0075106B"/>
    <w:rsid w:val="00754320"/>
    <w:rsid w:val="00754511"/>
    <w:rsid w:val="00754585"/>
    <w:rsid w:val="007576F2"/>
    <w:rsid w:val="0076063D"/>
    <w:rsid w:val="007609D3"/>
    <w:rsid w:val="00762031"/>
    <w:rsid w:val="007626D3"/>
    <w:rsid w:val="00772CDF"/>
    <w:rsid w:val="00775444"/>
    <w:rsid w:val="00775E0D"/>
    <w:rsid w:val="00776801"/>
    <w:rsid w:val="00782678"/>
    <w:rsid w:val="00783368"/>
    <w:rsid w:val="00787CD4"/>
    <w:rsid w:val="00787F20"/>
    <w:rsid w:val="00791EC9"/>
    <w:rsid w:val="00791F38"/>
    <w:rsid w:val="00792978"/>
    <w:rsid w:val="00795543"/>
    <w:rsid w:val="007A03AF"/>
    <w:rsid w:val="007A03D2"/>
    <w:rsid w:val="007A0A88"/>
    <w:rsid w:val="007A2D7C"/>
    <w:rsid w:val="007A2F25"/>
    <w:rsid w:val="007A4CCE"/>
    <w:rsid w:val="007A52F7"/>
    <w:rsid w:val="007B1A20"/>
    <w:rsid w:val="007B2624"/>
    <w:rsid w:val="007B45EB"/>
    <w:rsid w:val="007B6A7E"/>
    <w:rsid w:val="007B7A1A"/>
    <w:rsid w:val="007B7C38"/>
    <w:rsid w:val="007C3D79"/>
    <w:rsid w:val="007C5089"/>
    <w:rsid w:val="007C5BCF"/>
    <w:rsid w:val="007C6BC4"/>
    <w:rsid w:val="007D14E4"/>
    <w:rsid w:val="007D704E"/>
    <w:rsid w:val="007E36F9"/>
    <w:rsid w:val="007E6B53"/>
    <w:rsid w:val="007E7662"/>
    <w:rsid w:val="007F0FBA"/>
    <w:rsid w:val="007F221F"/>
    <w:rsid w:val="007F3297"/>
    <w:rsid w:val="007F427A"/>
    <w:rsid w:val="007F7796"/>
    <w:rsid w:val="00802D1E"/>
    <w:rsid w:val="00810B84"/>
    <w:rsid w:val="00813968"/>
    <w:rsid w:val="00814E1B"/>
    <w:rsid w:val="00820FD2"/>
    <w:rsid w:val="00822C93"/>
    <w:rsid w:val="00822FD6"/>
    <w:rsid w:val="008233D6"/>
    <w:rsid w:val="0082758A"/>
    <w:rsid w:val="00835204"/>
    <w:rsid w:val="00837207"/>
    <w:rsid w:val="008378A9"/>
    <w:rsid w:val="00837C03"/>
    <w:rsid w:val="00840C7E"/>
    <w:rsid w:val="00842D9E"/>
    <w:rsid w:val="00843CE7"/>
    <w:rsid w:val="00845BEF"/>
    <w:rsid w:val="00845EC6"/>
    <w:rsid w:val="0084764F"/>
    <w:rsid w:val="00851321"/>
    <w:rsid w:val="008515D0"/>
    <w:rsid w:val="00855FAC"/>
    <w:rsid w:val="008578BD"/>
    <w:rsid w:val="00857B60"/>
    <w:rsid w:val="00857EC8"/>
    <w:rsid w:val="00860B7F"/>
    <w:rsid w:val="00861C6D"/>
    <w:rsid w:val="00864AC8"/>
    <w:rsid w:val="00866D09"/>
    <w:rsid w:val="00871693"/>
    <w:rsid w:val="00873799"/>
    <w:rsid w:val="00875295"/>
    <w:rsid w:val="0088057D"/>
    <w:rsid w:val="00882129"/>
    <w:rsid w:val="00884BC1"/>
    <w:rsid w:val="008926CA"/>
    <w:rsid w:val="00893D0B"/>
    <w:rsid w:val="00897B49"/>
    <w:rsid w:val="008A57DD"/>
    <w:rsid w:val="008A58EE"/>
    <w:rsid w:val="008A5BBA"/>
    <w:rsid w:val="008B6FED"/>
    <w:rsid w:val="008B7B6C"/>
    <w:rsid w:val="008C2EC9"/>
    <w:rsid w:val="008C3B1B"/>
    <w:rsid w:val="008C4AE9"/>
    <w:rsid w:val="008C61F5"/>
    <w:rsid w:val="008C718C"/>
    <w:rsid w:val="008D1708"/>
    <w:rsid w:val="008D4185"/>
    <w:rsid w:val="008D5133"/>
    <w:rsid w:val="008D5B42"/>
    <w:rsid w:val="008D7920"/>
    <w:rsid w:val="008D7CC8"/>
    <w:rsid w:val="008E190A"/>
    <w:rsid w:val="008E1B33"/>
    <w:rsid w:val="008E3AE4"/>
    <w:rsid w:val="008E3DD0"/>
    <w:rsid w:val="008E50DA"/>
    <w:rsid w:val="008E65C6"/>
    <w:rsid w:val="008F43D6"/>
    <w:rsid w:val="008F5996"/>
    <w:rsid w:val="008F5AE8"/>
    <w:rsid w:val="008F5CFD"/>
    <w:rsid w:val="008F649E"/>
    <w:rsid w:val="008F67F5"/>
    <w:rsid w:val="00901DC7"/>
    <w:rsid w:val="00903193"/>
    <w:rsid w:val="009109E8"/>
    <w:rsid w:val="00911377"/>
    <w:rsid w:val="00912E91"/>
    <w:rsid w:val="00913092"/>
    <w:rsid w:val="00913670"/>
    <w:rsid w:val="009138B9"/>
    <w:rsid w:val="009155EB"/>
    <w:rsid w:val="00916FC7"/>
    <w:rsid w:val="00923A72"/>
    <w:rsid w:val="00924C98"/>
    <w:rsid w:val="009266FF"/>
    <w:rsid w:val="00927DB1"/>
    <w:rsid w:val="009340AB"/>
    <w:rsid w:val="00935850"/>
    <w:rsid w:val="009427BC"/>
    <w:rsid w:val="009428F5"/>
    <w:rsid w:val="00946523"/>
    <w:rsid w:val="009465F9"/>
    <w:rsid w:val="009470D5"/>
    <w:rsid w:val="00950ABE"/>
    <w:rsid w:val="00951D00"/>
    <w:rsid w:val="00952FED"/>
    <w:rsid w:val="009537C0"/>
    <w:rsid w:val="009539DE"/>
    <w:rsid w:val="00954777"/>
    <w:rsid w:val="0095478E"/>
    <w:rsid w:val="00955196"/>
    <w:rsid w:val="009564B7"/>
    <w:rsid w:val="0096262B"/>
    <w:rsid w:val="00962CE4"/>
    <w:rsid w:val="00964BC5"/>
    <w:rsid w:val="009676B2"/>
    <w:rsid w:val="00967F6D"/>
    <w:rsid w:val="0097494F"/>
    <w:rsid w:val="00977194"/>
    <w:rsid w:val="00981B7F"/>
    <w:rsid w:val="009826BD"/>
    <w:rsid w:val="00985401"/>
    <w:rsid w:val="009909E6"/>
    <w:rsid w:val="00991A51"/>
    <w:rsid w:val="00993F51"/>
    <w:rsid w:val="009945DF"/>
    <w:rsid w:val="009957B6"/>
    <w:rsid w:val="009A02CE"/>
    <w:rsid w:val="009A0EE3"/>
    <w:rsid w:val="009A643B"/>
    <w:rsid w:val="009A7A20"/>
    <w:rsid w:val="009B0D63"/>
    <w:rsid w:val="009B5132"/>
    <w:rsid w:val="009C07F1"/>
    <w:rsid w:val="009C33EB"/>
    <w:rsid w:val="009C39DE"/>
    <w:rsid w:val="009C6D03"/>
    <w:rsid w:val="009D01F2"/>
    <w:rsid w:val="009D01F4"/>
    <w:rsid w:val="009D1C17"/>
    <w:rsid w:val="009D4678"/>
    <w:rsid w:val="009D48A7"/>
    <w:rsid w:val="009D510B"/>
    <w:rsid w:val="009D52B1"/>
    <w:rsid w:val="009D72BB"/>
    <w:rsid w:val="009E4078"/>
    <w:rsid w:val="009F0D78"/>
    <w:rsid w:val="009F6B8F"/>
    <w:rsid w:val="00A0193C"/>
    <w:rsid w:val="00A02641"/>
    <w:rsid w:val="00A0445A"/>
    <w:rsid w:val="00A049DD"/>
    <w:rsid w:val="00A057AA"/>
    <w:rsid w:val="00A0678F"/>
    <w:rsid w:val="00A0732F"/>
    <w:rsid w:val="00A1281E"/>
    <w:rsid w:val="00A132F1"/>
    <w:rsid w:val="00A133F9"/>
    <w:rsid w:val="00A13F1D"/>
    <w:rsid w:val="00A21908"/>
    <w:rsid w:val="00A24996"/>
    <w:rsid w:val="00A31C7E"/>
    <w:rsid w:val="00A32417"/>
    <w:rsid w:val="00A33EAC"/>
    <w:rsid w:val="00A33F75"/>
    <w:rsid w:val="00A35F39"/>
    <w:rsid w:val="00A374FC"/>
    <w:rsid w:val="00A40BC0"/>
    <w:rsid w:val="00A40FB9"/>
    <w:rsid w:val="00A41632"/>
    <w:rsid w:val="00A50A4A"/>
    <w:rsid w:val="00A529A7"/>
    <w:rsid w:val="00A54A95"/>
    <w:rsid w:val="00A54F41"/>
    <w:rsid w:val="00A5573A"/>
    <w:rsid w:val="00A57EE6"/>
    <w:rsid w:val="00A609FB"/>
    <w:rsid w:val="00A6181D"/>
    <w:rsid w:val="00A6452C"/>
    <w:rsid w:val="00A64C2D"/>
    <w:rsid w:val="00A657ED"/>
    <w:rsid w:val="00A715B5"/>
    <w:rsid w:val="00A71618"/>
    <w:rsid w:val="00A716FC"/>
    <w:rsid w:val="00A75215"/>
    <w:rsid w:val="00A80645"/>
    <w:rsid w:val="00A8101A"/>
    <w:rsid w:val="00A847AC"/>
    <w:rsid w:val="00A850E1"/>
    <w:rsid w:val="00A85F1B"/>
    <w:rsid w:val="00A90331"/>
    <w:rsid w:val="00A905EE"/>
    <w:rsid w:val="00A9123F"/>
    <w:rsid w:val="00A9274F"/>
    <w:rsid w:val="00A93D38"/>
    <w:rsid w:val="00A9464B"/>
    <w:rsid w:val="00A95D34"/>
    <w:rsid w:val="00A969E0"/>
    <w:rsid w:val="00AA019D"/>
    <w:rsid w:val="00AA3FED"/>
    <w:rsid w:val="00AA41EC"/>
    <w:rsid w:val="00AA61DF"/>
    <w:rsid w:val="00AA63C7"/>
    <w:rsid w:val="00AA7102"/>
    <w:rsid w:val="00AA7114"/>
    <w:rsid w:val="00AA757D"/>
    <w:rsid w:val="00AB0B08"/>
    <w:rsid w:val="00AB2684"/>
    <w:rsid w:val="00AB40DB"/>
    <w:rsid w:val="00AB484E"/>
    <w:rsid w:val="00AB7D2F"/>
    <w:rsid w:val="00AC3180"/>
    <w:rsid w:val="00AC3272"/>
    <w:rsid w:val="00AC467E"/>
    <w:rsid w:val="00AC695F"/>
    <w:rsid w:val="00AD3EA8"/>
    <w:rsid w:val="00AE5F7B"/>
    <w:rsid w:val="00AE6AAB"/>
    <w:rsid w:val="00AF06C0"/>
    <w:rsid w:val="00AF1409"/>
    <w:rsid w:val="00AF2149"/>
    <w:rsid w:val="00AF36F0"/>
    <w:rsid w:val="00AF4A64"/>
    <w:rsid w:val="00AF74E2"/>
    <w:rsid w:val="00B00123"/>
    <w:rsid w:val="00B003A4"/>
    <w:rsid w:val="00B03B24"/>
    <w:rsid w:val="00B040F6"/>
    <w:rsid w:val="00B04902"/>
    <w:rsid w:val="00B05F3B"/>
    <w:rsid w:val="00B11F23"/>
    <w:rsid w:val="00B13C4F"/>
    <w:rsid w:val="00B16B86"/>
    <w:rsid w:val="00B22CBB"/>
    <w:rsid w:val="00B23585"/>
    <w:rsid w:val="00B27339"/>
    <w:rsid w:val="00B278CE"/>
    <w:rsid w:val="00B31980"/>
    <w:rsid w:val="00B32748"/>
    <w:rsid w:val="00B32BF5"/>
    <w:rsid w:val="00B34B0C"/>
    <w:rsid w:val="00B34C3C"/>
    <w:rsid w:val="00B34F68"/>
    <w:rsid w:val="00B368C4"/>
    <w:rsid w:val="00B3755F"/>
    <w:rsid w:val="00B414D2"/>
    <w:rsid w:val="00B438F2"/>
    <w:rsid w:val="00B44BAF"/>
    <w:rsid w:val="00B45C54"/>
    <w:rsid w:val="00B4711B"/>
    <w:rsid w:val="00B47D5F"/>
    <w:rsid w:val="00B528CD"/>
    <w:rsid w:val="00B53A0F"/>
    <w:rsid w:val="00B55014"/>
    <w:rsid w:val="00B64D6D"/>
    <w:rsid w:val="00B66FDA"/>
    <w:rsid w:val="00B709D8"/>
    <w:rsid w:val="00B70E23"/>
    <w:rsid w:val="00B72ED5"/>
    <w:rsid w:val="00B75814"/>
    <w:rsid w:val="00B7761A"/>
    <w:rsid w:val="00B840A9"/>
    <w:rsid w:val="00B84766"/>
    <w:rsid w:val="00B901CD"/>
    <w:rsid w:val="00B9383C"/>
    <w:rsid w:val="00B95179"/>
    <w:rsid w:val="00B95427"/>
    <w:rsid w:val="00B95ED6"/>
    <w:rsid w:val="00BA080F"/>
    <w:rsid w:val="00BA127F"/>
    <w:rsid w:val="00BA5A1B"/>
    <w:rsid w:val="00BB0482"/>
    <w:rsid w:val="00BB0A91"/>
    <w:rsid w:val="00BB1BE1"/>
    <w:rsid w:val="00BB20B4"/>
    <w:rsid w:val="00BB2153"/>
    <w:rsid w:val="00BB64B4"/>
    <w:rsid w:val="00BB6985"/>
    <w:rsid w:val="00BB7791"/>
    <w:rsid w:val="00BC0ADB"/>
    <w:rsid w:val="00BC2034"/>
    <w:rsid w:val="00BC3438"/>
    <w:rsid w:val="00BC4C09"/>
    <w:rsid w:val="00BC6452"/>
    <w:rsid w:val="00BD4441"/>
    <w:rsid w:val="00BE0449"/>
    <w:rsid w:val="00BE0666"/>
    <w:rsid w:val="00BE22B0"/>
    <w:rsid w:val="00BE23BB"/>
    <w:rsid w:val="00BE3EA1"/>
    <w:rsid w:val="00BE401B"/>
    <w:rsid w:val="00BE5324"/>
    <w:rsid w:val="00BE71A9"/>
    <w:rsid w:val="00BF359C"/>
    <w:rsid w:val="00BF515D"/>
    <w:rsid w:val="00BF5682"/>
    <w:rsid w:val="00C00257"/>
    <w:rsid w:val="00C00271"/>
    <w:rsid w:val="00C00838"/>
    <w:rsid w:val="00C01ABA"/>
    <w:rsid w:val="00C034EC"/>
    <w:rsid w:val="00C04E13"/>
    <w:rsid w:val="00C06EC4"/>
    <w:rsid w:val="00C07508"/>
    <w:rsid w:val="00C10468"/>
    <w:rsid w:val="00C10E3C"/>
    <w:rsid w:val="00C121D3"/>
    <w:rsid w:val="00C134BD"/>
    <w:rsid w:val="00C1504A"/>
    <w:rsid w:val="00C22D43"/>
    <w:rsid w:val="00C22EF0"/>
    <w:rsid w:val="00C27425"/>
    <w:rsid w:val="00C27D80"/>
    <w:rsid w:val="00C328AF"/>
    <w:rsid w:val="00C345F2"/>
    <w:rsid w:val="00C34FF1"/>
    <w:rsid w:val="00C351E7"/>
    <w:rsid w:val="00C35610"/>
    <w:rsid w:val="00C364B3"/>
    <w:rsid w:val="00C36648"/>
    <w:rsid w:val="00C37C7F"/>
    <w:rsid w:val="00C41A80"/>
    <w:rsid w:val="00C41ED4"/>
    <w:rsid w:val="00C4444E"/>
    <w:rsid w:val="00C4574D"/>
    <w:rsid w:val="00C46330"/>
    <w:rsid w:val="00C51812"/>
    <w:rsid w:val="00C521FB"/>
    <w:rsid w:val="00C558AA"/>
    <w:rsid w:val="00C560F3"/>
    <w:rsid w:val="00C56311"/>
    <w:rsid w:val="00C6027B"/>
    <w:rsid w:val="00C6223B"/>
    <w:rsid w:val="00C63F24"/>
    <w:rsid w:val="00C70BFA"/>
    <w:rsid w:val="00C726A2"/>
    <w:rsid w:val="00C73A52"/>
    <w:rsid w:val="00C743B5"/>
    <w:rsid w:val="00C74DDB"/>
    <w:rsid w:val="00C7555D"/>
    <w:rsid w:val="00C7617C"/>
    <w:rsid w:val="00C7647A"/>
    <w:rsid w:val="00C80ECF"/>
    <w:rsid w:val="00C84E01"/>
    <w:rsid w:val="00C8646B"/>
    <w:rsid w:val="00C90496"/>
    <w:rsid w:val="00C93850"/>
    <w:rsid w:val="00C93F63"/>
    <w:rsid w:val="00C95337"/>
    <w:rsid w:val="00C957A3"/>
    <w:rsid w:val="00C95A7F"/>
    <w:rsid w:val="00C97352"/>
    <w:rsid w:val="00C97DDC"/>
    <w:rsid w:val="00CA16E2"/>
    <w:rsid w:val="00CA32B5"/>
    <w:rsid w:val="00CB3FAE"/>
    <w:rsid w:val="00CB4A6E"/>
    <w:rsid w:val="00CB511C"/>
    <w:rsid w:val="00CB5B9F"/>
    <w:rsid w:val="00CB6096"/>
    <w:rsid w:val="00CC0F82"/>
    <w:rsid w:val="00CC33EE"/>
    <w:rsid w:val="00CC5F46"/>
    <w:rsid w:val="00CD010D"/>
    <w:rsid w:val="00CD28E7"/>
    <w:rsid w:val="00CD545D"/>
    <w:rsid w:val="00CE4070"/>
    <w:rsid w:val="00CE5FC1"/>
    <w:rsid w:val="00CE65C9"/>
    <w:rsid w:val="00CE7372"/>
    <w:rsid w:val="00CF0D19"/>
    <w:rsid w:val="00CF1B42"/>
    <w:rsid w:val="00CF249A"/>
    <w:rsid w:val="00CF3100"/>
    <w:rsid w:val="00CF4380"/>
    <w:rsid w:val="00CF603F"/>
    <w:rsid w:val="00CF700F"/>
    <w:rsid w:val="00CF79EE"/>
    <w:rsid w:val="00D004E9"/>
    <w:rsid w:val="00D00AC3"/>
    <w:rsid w:val="00D0101F"/>
    <w:rsid w:val="00D0124D"/>
    <w:rsid w:val="00D03DF3"/>
    <w:rsid w:val="00D0466A"/>
    <w:rsid w:val="00D05771"/>
    <w:rsid w:val="00D07A3F"/>
    <w:rsid w:val="00D10E84"/>
    <w:rsid w:val="00D13F8E"/>
    <w:rsid w:val="00D16984"/>
    <w:rsid w:val="00D17387"/>
    <w:rsid w:val="00D179E5"/>
    <w:rsid w:val="00D208F8"/>
    <w:rsid w:val="00D2200C"/>
    <w:rsid w:val="00D3519A"/>
    <w:rsid w:val="00D3787E"/>
    <w:rsid w:val="00D40C87"/>
    <w:rsid w:val="00D425FB"/>
    <w:rsid w:val="00D434F8"/>
    <w:rsid w:val="00D5034C"/>
    <w:rsid w:val="00D50F24"/>
    <w:rsid w:val="00D6248D"/>
    <w:rsid w:val="00D6266D"/>
    <w:rsid w:val="00D626A9"/>
    <w:rsid w:val="00D66166"/>
    <w:rsid w:val="00D73563"/>
    <w:rsid w:val="00D74328"/>
    <w:rsid w:val="00D76665"/>
    <w:rsid w:val="00D77A8C"/>
    <w:rsid w:val="00D83292"/>
    <w:rsid w:val="00D83742"/>
    <w:rsid w:val="00D857E6"/>
    <w:rsid w:val="00D9009D"/>
    <w:rsid w:val="00DA0518"/>
    <w:rsid w:val="00DA1747"/>
    <w:rsid w:val="00DA41ED"/>
    <w:rsid w:val="00DA75FB"/>
    <w:rsid w:val="00DB40B4"/>
    <w:rsid w:val="00DB5011"/>
    <w:rsid w:val="00DC118F"/>
    <w:rsid w:val="00DC1E04"/>
    <w:rsid w:val="00DC3E3E"/>
    <w:rsid w:val="00DC4601"/>
    <w:rsid w:val="00DD0DDF"/>
    <w:rsid w:val="00DD3741"/>
    <w:rsid w:val="00DD6E6D"/>
    <w:rsid w:val="00DE31AD"/>
    <w:rsid w:val="00DE5BE6"/>
    <w:rsid w:val="00DE7520"/>
    <w:rsid w:val="00DE7CA5"/>
    <w:rsid w:val="00DF2CD9"/>
    <w:rsid w:val="00DF354E"/>
    <w:rsid w:val="00DF47B4"/>
    <w:rsid w:val="00DF6045"/>
    <w:rsid w:val="00DF639C"/>
    <w:rsid w:val="00DF67FE"/>
    <w:rsid w:val="00DF767C"/>
    <w:rsid w:val="00E0107E"/>
    <w:rsid w:val="00E01B2D"/>
    <w:rsid w:val="00E0459A"/>
    <w:rsid w:val="00E04B39"/>
    <w:rsid w:val="00E04E58"/>
    <w:rsid w:val="00E1047F"/>
    <w:rsid w:val="00E10531"/>
    <w:rsid w:val="00E1224F"/>
    <w:rsid w:val="00E14B76"/>
    <w:rsid w:val="00E155C4"/>
    <w:rsid w:val="00E167E8"/>
    <w:rsid w:val="00E223D5"/>
    <w:rsid w:val="00E2364B"/>
    <w:rsid w:val="00E25096"/>
    <w:rsid w:val="00E33ACB"/>
    <w:rsid w:val="00E359D4"/>
    <w:rsid w:val="00E365E9"/>
    <w:rsid w:val="00E371D4"/>
    <w:rsid w:val="00E37DF3"/>
    <w:rsid w:val="00E41F9D"/>
    <w:rsid w:val="00E43E16"/>
    <w:rsid w:val="00E44A08"/>
    <w:rsid w:val="00E47F37"/>
    <w:rsid w:val="00E51D9B"/>
    <w:rsid w:val="00E52A66"/>
    <w:rsid w:val="00E52B42"/>
    <w:rsid w:val="00E56649"/>
    <w:rsid w:val="00E570F9"/>
    <w:rsid w:val="00E63ED0"/>
    <w:rsid w:val="00E64886"/>
    <w:rsid w:val="00E6493C"/>
    <w:rsid w:val="00E651F4"/>
    <w:rsid w:val="00E67B48"/>
    <w:rsid w:val="00E70924"/>
    <w:rsid w:val="00E72146"/>
    <w:rsid w:val="00E740EF"/>
    <w:rsid w:val="00E7458B"/>
    <w:rsid w:val="00E75E02"/>
    <w:rsid w:val="00E762F7"/>
    <w:rsid w:val="00E80116"/>
    <w:rsid w:val="00E813EC"/>
    <w:rsid w:val="00E817EC"/>
    <w:rsid w:val="00E8672F"/>
    <w:rsid w:val="00E90755"/>
    <w:rsid w:val="00E90E11"/>
    <w:rsid w:val="00E93FC6"/>
    <w:rsid w:val="00E93FE3"/>
    <w:rsid w:val="00E94323"/>
    <w:rsid w:val="00E96606"/>
    <w:rsid w:val="00EA147E"/>
    <w:rsid w:val="00EA34F2"/>
    <w:rsid w:val="00EA3902"/>
    <w:rsid w:val="00EA401D"/>
    <w:rsid w:val="00EC3676"/>
    <w:rsid w:val="00EC4FE8"/>
    <w:rsid w:val="00EC6C37"/>
    <w:rsid w:val="00EC7C8F"/>
    <w:rsid w:val="00ED1417"/>
    <w:rsid w:val="00ED4D8B"/>
    <w:rsid w:val="00ED60F4"/>
    <w:rsid w:val="00ED7F9F"/>
    <w:rsid w:val="00EE39E8"/>
    <w:rsid w:val="00EE3C9D"/>
    <w:rsid w:val="00EE3E13"/>
    <w:rsid w:val="00EF1C50"/>
    <w:rsid w:val="00EF33D3"/>
    <w:rsid w:val="00EF34A9"/>
    <w:rsid w:val="00F017E1"/>
    <w:rsid w:val="00F028ED"/>
    <w:rsid w:val="00F02EBD"/>
    <w:rsid w:val="00F03A18"/>
    <w:rsid w:val="00F050DF"/>
    <w:rsid w:val="00F06D68"/>
    <w:rsid w:val="00F07768"/>
    <w:rsid w:val="00F11048"/>
    <w:rsid w:val="00F129AA"/>
    <w:rsid w:val="00F20001"/>
    <w:rsid w:val="00F22EC0"/>
    <w:rsid w:val="00F23E20"/>
    <w:rsid w:val="00F253CB"/>
    <w:rsid w:val="00F26147"/>
    <w:rsid w:val="00F31134"/>
    <w:rsid w:val="00F331EB"/>
    <w:rsid w:val="00F34A0D"/>
    <w:rsid w:val="00F4306A"/>
    <w:rsid w:val="00F438C3"/>
    <w:rsid w:val="00F4454F"/>
    <w:rsid w:val="00F456BC"/>
    <w:rsid w:val="00F46FA9"/>
    <w:rsid w:val="00F470D7"/>
    <w:rsid w:val="00F47924"/>
    <w:rsid w:val="00F5224A"/>
    <w:rsid w:val="00F54832"/>
    <w:rsid w:val="00F5629A"/>
    <w:rsid w:val="00F5680F"/>
    <w:rsid w:val="00F5741E"/>
    <w:rsid w:val="00F579E8"/>
    <w:rsid w:val="00F62DA8"/>
    <w:rsid w:val="00F65997"/>
    <w:rsid w:val="00F708BA"/>
    <w:rsid w:val="00F7547B"/>
    <w:rsid w:val="00F76FC8"/>
    <w:rsid w:val="00F84AF6"/>
    <w:rsid w:val="00F8560E"/>
    <w:rsid w:val="00F85F0F"/>
    <w:rsid w:val="00F86EA4"/>
    <w:rsid w:val="00F915E7"/>
    <w:rsid w:val="00F942B3"/>
    <w:rsid w:val="00F944F1"/>
    <w:rsid w:val="00F977AC"/>
    <w:rsid w:val="00FA1D05"/>
    <w:rsid w:val="00FA45A2"/>
    <w:rsid w:val="00FA4898"/>
    <w:rsid w:val="00FB21CF"/>
    <w:rsid w:val="00FB28B9"/>
    <w:rsid w:val="00FB3E1E"/>
    <w:rsid w:val="00FB4C17"/>
    <w:rsid w:val="00FB5D7F"/>
    <w:rsid w:val="00FB66DE"/>
    <w:rsid w:val="00FB6FB4"/>
    <w:rsid w:val="00FC06EE"/>
    <w:rsid w:val="00FC2B2E"/>
    <w:rsid w:val="00FC2EEB"/>
    <w:rsid w:val="00FC3A66"/>
    <w:rsid w:val="00FC7129"/>
    <w:rsid w:val="00FD0BDA"/>
    <w:rsid w:val="00FD350E"/>
    <w:rsid w:val="00FD485C"/>
    <w:rsid w:val="00FD6EF4"/>
    <w:rsid w:val="00FD7254"/>
    <w:rsid w:val="00FE2FE3"/>
    <w:rsid w:val="00FE4223"/>
    <w:rsid w:val="00FE4847"/>
    <w:rsid w:val="00FE70E6"/>
    <w:rsid w:val="00FF0813"/>
    <w:rsid w:val="00FF0FA7"/>
    <w:rsid w:val="00FF53CE"/>
    <w:rsid w:val="00FF6738"/>
    <w:rsid w:val="00FF6E54"/>
    <w:rsid w:val="00FF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 stroke="f">
      <v:fill color="white" opacity="0" color2="black"/>
      <v:stroke on="f"/>
      <v:textbox inset="0,0,0,0"/>
    </o:shapedefaults>
    <o:shapelayout v:ext="edit">
      <o:idmap v:ext="edit" data="2"/>
    </o:shapelayout>
  </w:shapeDefaults>
  <w:doNotEmbedSmartTags/>
  <w:decimalSymbol w:val=","/>
  <w:listSeparator w:val=";"/>
  <w14:docId w14:val="4294CA18"/>
  <w15:chartTrackingRefBased/>
  <w15:docId w15:val="{48C6D0C8-A09C-4180-B6F5-BD18FED6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470D7"/>
    <w:pPr>
      <w:keepNext/>
      <w:numPr>
        <w:numId w:val="13"/>
      </w:numPr>
      <w:spacing w:before="240" w:after="120"/>
      <w:outlineLvl w:val="0"/>
    </w:pPr>
    <w:rPr>
      <w:b/>
      <w:bCs/>
      <w:kern w:val="1"/>
      <w:lang w:val="x-none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3"/>
      </w:numPr>
      <w:spacing w:before="60" w:after="120"/>
      <w:outlineLvl w:val="1"/>
    </w:pPr>
    <w:rPr>
      <w:rFonts w:ascii="Arial Narrow" w:hAnsi="Arial Narrow" w:cs="Arial Narrow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3FC6"/>
    <w:pPr>
      <w:keepNext/>
      <w:numPr>
        <w:ilvl w:val="3"/>
        <w:numId w:val="1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3FC6"/>
    <w:pPr>
      <w:numPr>
        <w:ilvl w:val="4"/>
        <w:numId w:val="1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3FC6"/>
    <w:pPr>
      <w:numPr>
        <w:ilvl w:val="5"/>
        <w:numId w:val="1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3FC6"/>
    <w:pPr>
      <w:numPr>
        <w:ilvl w:val="6"/>
        <w:numId w:val="13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3FC6"/>
    <w:pPr>
      <w:numPr>
        <w:ilvl w:val="7"/>
        <w:numId w:val="13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3FC6"/>
    <w:pPr>
      <w:numPr>
        <w:ilvl w:val="8"/>
        <w:numId w:val="13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cs="Times New Roman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cs="Times New Roman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1">
    <w:name w:val="WW8Num9z1"/>
    <w:rPr>
      <w:rFonts w:cs="Tahoma"/>
      <w:sz w:val="22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Courier New" w:hAnsi="Courier New"/>
    </w:rPr>
  </w:style>
  <w:style w:type="character" w:customStyle="1" w:styleId="WW8Num11z1">
    <w:name w:val="WW8Num11z1"/>
    <w:rPr>
      <w:rFonts w:ascii="Symbol" w:hAnsi="Symbol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Symbol" w:hAnsi="Symbol"/>
      <w:u w:val="none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Nagwek2Znak">
    <w:name w:val="Nagłówek 2 Znak"/>
    <w:rPr>
      <w:rFonts w:ascii="Arial Narrow" w:hAnsi="Arial Narrow" w:cs="Arial Narrow"/>
      <w:sz w:val="24"/>
      <w:szCs w:val="24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odstawowyZnak">
    <w:name w:val="Tekst podstawowy Znak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Pr>
      <w:rFonts w:cs="Times New Roman"/>
      <w:sz w:val="16"/>
      <w:szCs w:val="16"/>
    </w:rPr>
  </w:style>
  <w:style w:type="character" w:customStyle="1" w:styleId="TekstkomentarzaZnak">
    <w:name w:val="Tekst komentarza Znak"/>
    <w:uiPriority w:val="99"/>
    <w:rPr>
      <w:lang w:val="pl-PL" w:eastAsia="ar-SA" w:bidi="ar-SA"/>
    </w:rPr>
  </w:style>
  <w:style w:type="character" w:styleId="Numerstrony">
    <w:name w:val="page number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Znak1">
    <w:name w:val="Tekst podstawowy Znak1"/>
    <w:rPr>
      <w:sz w:val="24"/>
      <w:szCs w:val="24"/>
    </w:rPr>
  </w:style>
  <w:style w:type="character" w:customStyle="1" w:styleId="WW-Symbolprzypiswdoln111111">
    <w:name w:val="WW-Symbol przypisów doln.111111"/>
    <w:rPr>
      <w:vertAlign w:val="superscript"/>
    </w:rPr>
  </w:style>
  <w:style w:type="character" w:customStyle="1" w:styleId="TekstpodstawowywcityZnak">
    <w:name w:val="Tekst podstawowy wcięty Znak"/>
    <w:rPr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ormalnyWeb">
    <w:name w:val="Normal (Web)"/>
    <w:basedOn w:val="Normalny"/>
    <w:pPr>
      <w:spacing w:before="280" w:after="280"/>
    </w:p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StylTekstpodstawowy211pt">
    <w:name w:val="Styl Tekst podstawowy 2 + 11 pt"/>
    <w:basedOn w:val="Tekstpodstawowy21"/>
    <w:pPr>
      <w:spacing w:after="0" w:line="240" w:lineRule="auto"/>
      <w:jc w:val="both"/>
    </w:pPr>
    <w:rPr>
      <w:rFonts w:ascii="Arial" w:hAnsi="Arial"/>
      <w:sz w:val="20"/>
      <w:szCs w:val="20"/>
      <w:lang w:val="it-IT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uiPriority w:val="59"/>
    <w:rsid w:val="00AC3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ny"/>
    <w:rsid w:val="00680F87"/>
    <w:pPr>
      <w:suppressAutoHyphens w:val="0"/>
      <w:ind w:left="720"/>
    </w:pPr>
    <w:rPr>
      <w:lang w:eastAsia="pl-PL"/>
    </w:rPr>
  </w:style>
  <w:style w:type="character" w:styleId="Odwoaniedokomentarza">
    <w:name w:val="annotation reference"/>
    <w:uiPriority w:val="99"/>
    <w:semiHidden/>
    <w:unhideWhenUsed/>
    <w:rsid w:val="007A52F7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7A52F7"/>
    <w:rPr>
      <w:sz w:val="20"/>
      <w:szCs w:val="20"/>
      <w:lang w:val="x-none"/>
    </w:rPr>
  </w:style>
  <w:style w:type="character" w:customStyle="1" w:styleId="TekstkomentarzaZnak1">
    <w:name w:val="Tekst komentarza Znak1"/>
    <w:link w:val="Tekstkomentarza"/>
    <w:uiPriority w:val="99"/>
    <w:semiHidden/>
    <w:rsid w:val="007A52F7"/>
    <w:rPr>
      <w:lang w:eastAsia="ar-SA"/>
    </w:rPr>
  </w:style>
  <w:style w:type="paragraph" w:styleId="Akapitzlist">
    <w:name w:val="List Paragraph"/>
    <w:basedOn w:val="Normalny"/>
    <w:uiPriority w:val="34"/>
    <w:qFormat/>
    <w:rsid w:val="004946AB"/>
    <w:pPr>
      <w:ind w:left="720"/>
      <w:contextualSpacing/>
    </w:pPr>
    <w:rPr>
      <w:rFonts w:ascii="Cambria" w:eastAsia="MS ??" w:hAnsi="Cambria"/>
      <w:kern w:val="1"/>
      <w:lang w:eastAsia="pl-PL" w:bidi="pl-PL"/>
    </w:rPr>
  </w:style>
  <w:style w:type="paragraph" w:styleId="Poprawka">
    <w:name w:val="Revision"/>
    <w:hidden/>
    <w:uiPriority w:val="99"/>
    <w:semiHidden/>
    <w:rsid w:val="003D3E79"/>
    <w:rPr>
      <w:sz w:val="24"/>
      <w:szCs w:val="24"/>
      <w:lang w:eastAsia="ar-SA"/>
    </w:rPr>
  </w:style>
  <w:style w:type="character" w:styleId="Odwoanieprzypisudolnego">
    <w:name w:val="footnote reference"/>
    <w:uiPriority w:val="99"/>
    <w:semiHidden/>
    <w:unhideWhenUsed/>
    <w:rsid w:val="00AF2149"/>
    <w:rPr>
      <w:vertAlign w:val="superscript"/>
    </w:rPr>
  </w:style>
  <w:style w:type="character" w:customStyle="1" w:styleId="Nagwek1Znak">
    <w:name w:val="Nagłówek 1 Znak"/>
    <w:link w:val="Nagwek1"/>
    <w:rsid w:val="00F470D7"/>
    <w:rPr>
      <w:b/>
      <w:bCs/>
      <w:kern w:val="1"/>
      <w:sz w:val="24"/>
      <w:szCs w:val="24"/>
      <w:lang w:val="x-none"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CF603F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F603F"/>
    <w:rPr>
      <w:rFonts w:ascii="Calibri Light" w:eastAsia="Times New Roman" w:hAnsi="Calibri Light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F603F"/>
    <w:pPr>
      <w:spacing w:after="60"/>
      <w:jc w:val="center"/>
      <w:outlineLvl w:val="1"/>
    </w:pPr>
  </w:style>
  <w:style w:type="character" w:customStyle="1" w:styleId="PodtytuZnak">
    <w:name w:val="Podtytuł Znak"/>
    <w:link w:val="Podtytu"/>
    <w:uiPriority w:val="11"/>
    <w:rsid w:val="00CF603F"/>
    <w:rPr>
      <w:rFonts w:eastAsia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C726A2"/>
    <w:pPr>
      <w:suppressAutoHyphens/>
    </w:pPr>
    <w:rPr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41ED4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="Calibri Light" w:hAnsi="Calibri Light"/>
      <w:b w:val="0"/>
      <w:bCs w:val="0"/>
      <w:color w:val="2F5496"/>
      <w:kern w:val="0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F5CFD"/>
    <w:pPr>
      <w:tabs>
        <w:tab w:val="left" w:pos="709"/>
        <w:tab w:val="right" w:leader="dot" w:pos="9628"/>
      </w:tabs>
      <w:spacing w:before="360"/>
      <w:ind w:left="709" w:hanging="709"/>
    </w:pPr>
    <w:rPr>
      <w:rFonts w:ascii="Calibri Light" w:hAnsi="Calibri Light" w:cs="Calibri Light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unhideWhenUsed/>
    <w:rsid w:val="00C41ED4"/>
    <w:pPr>
      <w:spacing w:before="240"/>
    </w:pPr>
    <w:rPr>
      <w:rFonts w:ascii="Calibri" w:hAnsi="Calibri" w:cs="Calibri"/>
      <w:b/>
      <w:bCs/>
      <w:sz w:val="20"/>
      <w:szCs w:val="20"/>
    </w:rPr>
  </w:style>
  <w:style w:type="character" w:styleId="Nierozpoznanawzmianka">
    <w:name w:val="Unresolved Mention"/>
    <w:uiPriority w:val="99"/>
    <w:semiHidden/>
    <w:unhideWhenUsed/>
    <w:rsid w:val="00C1504A"/>
    <w:rPr>
      <w:color w:val="808080"/>
      <w:shd w:val="clear" w:color="auto" w:fill="E6E6E6"/>
    </w:rPr>
  </w:style>
  <w:style w:type="character" w:customStyle="1" w:styleId="Nagwek4Znak">
    <w:name w:val="Nagłówek 4 Znak"/>
    <w:link w:val="Nagwek4"/>
    <w:uiPriority w:val="9"/>
    <w:semiHidden/>
    <w:rsid w:val="00333FC6"/>
    <w:rPr>
      <w:rFonts w:ascii="Calibri" w:hAnsi="Calibri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333FC6"/>
    <w:rPr>
      <w:rFonts w:ascii="Calibri" w:hAnsi="Calibr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link w:val="Nagwek6"/>
    <w:uiPriority w:val="9"/>
    <w:semiHidden/>
    <w:rsid w:val="00333FC6"/>
    <w:rPr>
      <w:rFonts w:ascii="Calibri" w:hAnsi="Calibri"/>
      <w:b/>
      <w:bCs/>
      <w:sz w:val="22"/>
      <w:szCs w:val="22"/>
      <w:lang w:eastAsia="ar-SA"/>
    </w:rPr>
  </w:style>
  <w:style w:type="character" w:customStyle="1" w:styleId="Nagwek7Znak">
    <w:name w:val="Nagłówek 7 Znak"/>
    <w:link w:val="Nagwek7"/>
    <w:uiPriority w:val="9"/>
    <w:semiHidden/>
    <w:rsid w:val="00333FC6"/>
    <w:rPr>
      <w:rFonts w:ascii="Calibri" w:hAnsi="Calibri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semiHidden/>
    <w:rsid w:val="00333FC6"/>
    <w:rPr>
      <w:rFonts w:ascii="Calibri" w:hAnsi="Calibri"/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uiPriority w:val="9"/>
    <w:semiHidden/>
    <w:rsid w:val="00333FC6"/>
    <w:rPr>
      <w:rFonts w:ascii="Calibri Light" w:hAnsi="Calibri Light"/>
      <w:sz w:val="22"/>
      <w:szCs w:val="22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F23E20"/>
    <w:pPr>
      <w:ind w:left="240"/>
    </w:pPr>
    <w:rPr>
      <w:rFonts w:ascii="Calibri" w:hAnsi="Calibri" w:cs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23E20"/>
    <w:pPr>
      <w:ind w:left="480"/>
    </w:pPr>
    <w:rPr>
      <w:rFonts w:ascii="Calibri" w:hAnsi="Calibri" w:cs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23E20"/>
    <w:pPr>
      <w:ind w:left="720"/>
    </w:pPr>
    <w:rPr>
      <w:rFonts w:ascii="Calibri" w:hAnsi="Calibri" w:cs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23E20"/>
    <w:pPr>
      <w:ind w:left="960"/>
    </w:pPr>
    <w:rPr>
      <w:rFonts w:ascii="Calibri" w:hAnsi="Calibri" w:cs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23E20"/>
    <w:pPr>
      <w:ind w:left="1200"/>
    </w:pPr>
    <w:rPr>
      <w:rFonts w:ascii="Calibri" w:hAnsi="Calibri" w:cs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23E20"/>
    <w:pPr>
      <w:ind w:left="1440"/>
    </w:pPr>
    <w:rPr>
      <w:rFonts w:ascii="Calibri" w:hAnsi="Calibri" w:cs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23E20"/>
    <w:pPr>
      <w:ind w:left="1680"/>
    </w:pPr>
    <w:rPr>
      <w:rFonts w:ascii="Calibri" w:hAnsi="Calibri" w:cs="Calibr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454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9454B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3945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A1AC5-D457-4F6E-8E08-5C549563C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563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Śląskie Centrum Naukowo–Technologiczne Przemysłu Lotniczego Sp</vt:lpstr>
    </vt:vector>
  </TitlesOfParts>
  <Company>Microsoft</Company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Śląskie Centrum Naukowo–Technologiczne Przemysłu Lotniczego Sp</dc:title>
  <dc:subject/>
  <dc:creator>delu</dc:creator>
  <cp:keywords/>
  <cp:lastModifiedBy>Sebastian Adamek</cp:lastModifiedBy>
  <cp:revision>7</cp:revision>
  <cp:lastPrinted>2018-03-21T07:48:00Z</cp:lastPrinted>
  <dcterms:created xsi:type="dcterms:W3CDTF">2025-10-14T11:10:00Z</dcterms:created>
  <dcterms:modified xsi:type="dcterms:W3CDTF">2026-02-02T11:48:00Z</dcterms:modified>
</cp:coreProperties>
</file>